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00B8FF"/>
  <w:body>
    <w:p w14:paraId="5CC16273" w14:textId="77777777" w:rsidR="00FD3944" w:rsidRDefault="00FD3944" w:rsidP="00702DEE">
      <w:pPr>
        <w:ind w:left="4963"/>
        <w:rPr>
          <w:rFonts w:ascii="Times" w:hAnsi="Times" w:cs="Arial"/>
          <w:color w:val="000000"/>
          <w:sz w:val="20"/>
          <w:szCs w:val="20"/>
        </w:rPr>
      </w:pPr>
    </w:p>
    <w:p w14:paraId="01EAAD99" w14:textId="77777777" w:rsidR="006F6F23" w:rsidRPr="000C5642" w:rsidRDefault="00702DEE" w:rsidP="000374ED">
      <w:pPr>
        <w:jc w:val="right"/>
        <w:rPr>
          <w:rFonts w:ascii="Arial" w:hAnsi="Arial" w:cs="Arial"/>
          <w:sz w:val="22"/>
          <w:szCs w:val="22"/>
        </w:rPr>
      </w:pPr>
      <w:r w:rsidRPr="000C5642">
        <w:rPr>
          <w:rFonts w:ascii="Arial" w:hAnsi="Arial" w:cs="Arial"/>
          <w:sz w:val="22"/>
          <w:szCs w:val="22"/>
        </w:rPr>
        <w:t xml:space="preserve">Załącznik </w:t>
      </w:r>
      <w:r w:rsidR="00C80C89" w:rsidRPr="000C5642">
        <w:rPr>
          <w:rFonts w:ascii="Arial" w:hAnsi="Arial" w:cs="Arial"/>
          <w:sz w:val="22"/>
          <w:szCs w:val="22"/>
        </w:rPr>
        <w:t>n</w:t>
      </w:r>
      <w:r w:rsidR="00B76DA2" w:rsidRPr="000C5642">
        <w:rPr>
          <w:rFonts w:ascii="Arial" w:hAnsi="Arial" w:cs="Arial"/>
          <w:sz w:val="22"/>
          <w:szCs w:val="22"/>
        </w:rPr>
        <w:t>r</w:t>
      </w:r>
      <w:r w:rsidR="00DE019B">
        <w:rPr>
          <w:rFonts w:ascii="Arial" w:hAnsi="Arial" w:cs="Arial"/>
          <w:sz w:val="22"/>
          <w:szCs w:val="22"/>
        </w:rPr>
        <w:t xml:space="preserve"> </w:t>
      </w:r>
      <w:r w:rsidR="00262649">
        <w:rPr>
          <w:rFonts w:ascii="Arial" w:hAnsi="Arial" w:cs="Arial"/>
          <w:sz w:val="22"/>
          <w:szCs w:val="22"/>
        </w:rPr>
        <w:t>5</w:t>
      </w:r>
      <w:r w:rsidR="00E75FF0">
        <w:rPr>
          <w:rFonts w:ascii="Arial" w:hAnsi="Arial" w:cs="Arial"/>
          <w:sz w:val="22"/>
          <w:szCs w:val="22"/>
        </w:rPr>
        <w:t xml:space="preserve"> do Informacji o postępowaniu</w:t>
      </w:r>
    </w:p>
    <w:tbl>
      <w:tblPr>
        <w:tblW w:w="10176" w:type="dxa"/>
        <w:tblInd w:w="-53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"/>
        <w:gridCol w:w="419"/>
        <w:gridCol w:w="345"/>
        <w:gridCol w:w="383"/>
        <w:gridCol w:w="986"/>
        <w:gridCol w:w="1264"/>
        <w:gridCol w:w="692"/>
        <w:gridCol w:w="99"/>
        <w:gridCol w:w="420"/>
        <w:gridCol w:w="765"/>
        <w:gridCol w:w="185"/>
        <w:gridCol w:w="407"/>
        <w:gridCol w:w="558"/>
        <w:gridCol w:w="411"/>
        <w:gridCol w:w="384"/>
        <w:gridCol w:w="43"/>
        <w:gridCol w:w="275"/>
        <w:gridCol w:w="264"/>
        <w:gridCol w:w="612"/>
        <w:gridCol w:w="43"/>
        <w:gridCol w:w="403"/>
        <w:gridCol w:w="238"/>
        <w:gridCol w:w="83"/>
        <w:gridCol w:w="43"/>
        <w:gridCol w:w="848"/>
      </w:tblGrid>
      <w:tr w:rsidR="006F6F23" w14:paraId="1634EAE3" w14:textId="77777777" w:rsidTr="00746A85">
        <w:trPr>
          <w:gridBefore w:val="1"/>
          <w:gridAfter w:val="1"/>
          <w:wBefore w:w="6" w:type="dxa"/>
          <w:wAfter w:w="848" w:type="dxa"/>
          <w:trHeight w:val="1037"/>
        </w:trPr>
        <w:tc>
          <w:tcPr>
            <w:tcW w:w="9322" w:type="dxa"/>
            <w:gridSpan w:val="23"/>
          </w:tcPr>
          <w:p w14:paraId="23127590" w14:textId="77777777" w:rsidR="006F6F23" w:rsidRDefault="00264A03" w:rsidP="00C80C89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witzerland" w:hAnsi="Switzerland" w:cs="Switzerland"/>
                <w:b/>
                <w:noProof/>
                <w:color w:val="000000"/>
                <w:sz w:val="20"/>
                <w:szCs w:val="20"/>
                <w:lang w:eastAsia="pl-PL"/>
              </w:rPr>
              <w:drawing>
                <wp:inline distT="0" distB="0" distL="0" distR="0" wp14:anchorId="615C7250" wp14:editId="329A4CE4">
                  <wp:extent cx="5972175" cy="666750"/>
                  <wp:effectExtent l="0" t="0" r="9525" b="0"/>
                  <wp:docPr id="1" name="Obraz 1" descr="logo PKP PL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logo PKP PL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72175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6F23" w14:paraId="00D20207" w14:textId="77777777" w:rsidTr="00746A85">
        <w:trPr>
          <w:gridBefore w:val="1"/>
          <w:gridAfter w:val="1"/>
          <w:wBefore w:w="6" w:type="dxa"/>
          <w:wAfter w:w="848" w:type="dxa"/>
          <w:trHeight w:val="233"/>
        </w:trPr>
        <w:tc>
          <w:tcPr>
            <w:tcW w:w="9322" w:type="dxa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23BB38" w14:textId="77777777" w:rsidR="006F6F23" w:rsidRDefault="00103B8E" w:rsidP="006F6F23">
            <w:pPr>
              <w:autoSpaceDE w:val="0"/>
              <w:autoSpaceDN w:val="0"/>
              <w:adjustRightInd w:val="0"/>
              <w:jc w:val="center"/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  <w:t>Zakład Linii Kolejowych</w:t>
            </w:r>
            <w:r w:rsidR="006F6F23"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  <w:t xml:space="preserve"> Opol</w:t>
            </w:r>
            <w:r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  <w:t>e</w:t>
            </w:r>
          </w:p>
        </w:tc>
      </w:tr>
      <w:tr w:rsidR="006F6F23" w:rsidRPr="00E971B8" w14:paraId="139D6C3B" w14:textId="77777777" w:rsidTr="00746A85">
        <w:trPr>
          <w:gridBefore w:val="1"/>
          <w:gridAfter w:val="1"/>
          <w:wBefore w:w="6" w:type="dxa"/>
          <w:wAfter w:w="848" w:type="dxa"/>
          <w:trHeight w:val="221"/>
        </w:trPr>
        <w:tc>
          <w:tcPr>
            <w:tcW w:w="9322" w:type="dxa"/>
            <w:gridSpan w:val="23"/>
          </w:tcPr>
          <w:p w14:paraId="13A4803E" w14:textId="77777777" w:rsidR="00103B8E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971B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Księcia Jana Dobrego 1, </w:t>
            </w:r>
            <w:r w:rsidR="00103B8E" w:rsidRPr="00E971B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45-090 Opole </w:t>
            </w:r>
          </w:p>
          <w:p w14:paraId="28D878C2" w14:textId="52B86690" w:rsidR="006F6F23" w:rsidRPr="00E971B8" w:rsidRDefault="006F6F23" w:rsidP="00103B8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74B2">
              <w:rPr>
                <w:rFonts w:ascii="Arial" w:hAnsi="Arial" w:cs="Arial"/>
                <w:b/>
                <w:color w:val="000000"/>
                <w:sz w:val="20"/>
                <w:szCs w:val="20"/>
              </w:rPr>
              <w:t>tel.</w:t>
            </w:r>
            <w:r w:rsidR="00103B8E" w:rsidRPr="00D774B2">
              <w:rPr>
                <w:rFonts w:ascii="Arial" w:hAnsi="Arial" w:cs="Arial"/>
                <w:b/>
                <w:color w:val="000000"/>
                <w:sz w:val="20"/>
                <w:szCs w:val="20"/>
              </w:rPr>
              <w:t>:</w:t>
            </w:r>
            <w:r w:rsidR="00103B8E" w:rsidRPr="00E971B8">
              <w:rPr>
                <w:rFonts w:ascii="Arial" w:hAnsi="Arial" w:cs="Arial"/>
                <w:color w:val="000000"/>
                <w:sz w:val="20"/>
                <w:szCs w:val="20"/>
              </w:rPr>
              <w:t xml:space="preserve"> +48 77 554 13 80                     </w:t>
            </w:r>
            <w:r w:rsidRPr="00D774B2">
              <w:rPr>
                <w:rFonts w:ascii="Arial" w:hAnsi="Arial" w:cs="Arial"/>
                <w:b/>
                <w:color w:val="000000"/>
                <w:sz w:val="20"/>
                <w:szCs w:val="20"/>
              </w:rPr>
              <w:t>fax:</w:t>
            </w:r>
            <w:r w:rsidR="00103B8E" w:rsidRPr="00E971B8">
              <w:rPr>
                <w:rFonts w:ascii="Arial" w:hAnsi="Arial" w:cs="Arial"/>
                <w:color w:val="000000"/>
                <w:sz w:val="20"/>
                <w:szCs w:val="20"/>
              </w:rPr>
              <w:t xml:space="preserve">+48 </w:t>
            </w:r>
            <w:r w:rsidRPr="00E971B8"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  <w:r w:rsidR="00103B8E" w:rsidRPr="00E971B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E971B8">
              <w:rPr>
                <w:rFonts w:ascii="Arial" w:hAnsi="Arial" w:cs="Arial"/>
                <w:color w:val="000000"/>
                <w:sz w:val="20"/>
                <w:szCs w:val="20"/>
              </w:rPr>
              <w:t>554</w:t>
            </w:r>
            <w:r w:rsidR="00103B8E" w:rsidRPr="00E971B8">
              <w:rPr>
                <w:rFonts w:ascii="Arial" w:hAnsi="Arial" w:cs="Arial"/>
                <w:color w:val="000000"/>
                <w:sz w:val="20"/>
                <w:szCs w:val="20"/>
              </w:rPr>
              <w:t xml:space="preserve"> 1392            </w:t>
            </w:r>
            <w:r w:rsidR="00103B8E" w:rsidRPr="00D774B2">
              <w:rPr>
                <w:rFonts w:ascii="Arial" w:hAnsi="Arial" w:cs="Arial"/>
                <w:b/>
                <w:color w:val="000000"/>
                <w:sz w:val="20"/>
                <w:szCs w:val="20"/>
              </w:rPr>
              <w:t>e-mail:</w:t>
            </w:r>
            <w:r w:rsidR="00103B8E" w:rsidRPr="00E971B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882440">
              <w:rPr>
                <w:rFonts w:ascii="Arial" w:hAnsi="Arial" w:cs="Arial"/>
                <w:color w:val="000000"/>
                <w:sz w:val="20"/>
                <w:szCs w:val="20"/>
              </w:rPr>
              <w:t>Anna.Klimek3</w:t>
            </w:r>
            <w:r w:rsidRPr="00E971B8">
              <w:rPr>
                <w:rFonts w:ascii="Arial" w:hAnsi="Arial" w:cs="Arial"/>
                <w:color w:val="000000"/>
                <w:sz w:val="20"/>
                <w:szCs w:val="20"/>
              </w:rPr>
              <w:t>@plk-sa.pl</w:t>
            </w:r>
          </w:p>
        </w:tc>
      </w:tr>
      <w:tr w:rsidR="006F6F23" w:rsidRPr="00E971B8" w14:paraId="6F492A12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764" w:type="dxa"/>
            <w:gridSpan w:val="2"/>
          </w:tcPr>
          <w:p w14:paraId="194DC2AE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3" w:type="dxa"/>
          </w:tcPr>
          <w:p w14:paraId="5732419F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</w:tcPr>
          <w:p w14:paraId="3E0C5FFE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gridSpan w:val="2"/>
          </w:tcPr>
          <w:p w14:paraId="7BCB72BB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gridSpan w:val="2"/>
          </w:tcPr>
          <w:p w14:paraId="46FD5982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  <w:gridSpan w:val="3"/>
          </w:tcPr>
          <w:p w14:paraId="005FA786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</w:tcPr>
          <w:p w14:paraId="70AA643E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</w:tcPr>
          <w:p w14:paraId="53D490F1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</w:tcPr>
          <w:p w14:paraId="1CC93D80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79F465DC" w14:textId="77777777" w:rsidTr="00746A85">
        <w:trPr>
          <w:gridBefore w:val="1"/>
          <w:gridAfter w:val="1"/>
          <w:wBefore w:w="6" w:type="dxa"/>
          <w:wAfter w:w="848" w:type="dxa"/>
          <w:trHeight w:val="233"/>
        </w:trPr>
        <w:tc>
          <w:tcPr>
            <w:tcW w:w="9322" w:type="dxa"/>
            <w:gridSpan w:val="23"/>
          </w:tcPr>
          <w:p w14:paraId="64DFD4D2" w14:textId="77777777" w:rsidR="006F6F23" w:rsidRDefault="006F6F23" w:rsidP="00F55C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Z</w:t>
            </w:r>
            <w:r w:rsidR="00F55C6B">
              <w:rPr>
                <w:rFonts w:ascii="Arial" w:hAnsi="Arial" w:cs="Arial"/>
                <w:b/>
                <w:bCs/>
                <w:color w:val="000000"/>
              </w:rPr>
              <w:t>amówienie</w:t>
            </w:r>
          </w:p>
        </w:tc>
      </w:tr>
      <w:tr w:rsidR="006F6F23" w14:paraId="57A466D2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9322" w:type="dxa"/>
            <w:gridSpan w:val="23"/>
          </w:tcPr>
          <w:p w14:paraId="2FF4A681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Nr </w:t>
            </w:r>
            <w:r w:rsidR="00103B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…………..</w:t>
            </w:r>
            <w:r w:rsidRPr="00883C5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z dnia</w:t>
            </w:r>
            <w:r w:rsidRPr="00883C5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………</w:t>
            </w:r>
          </w:p>
        </w:tc>
      </w:tr>
      <w:tr w:rsidR="006F6F23" w14:paraId="64AA0D3A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764" w:type="dxa"/>
            <w:gridSpan w:val="2"/>
          </w:tcPr>
          <w:p w14:paraId="59097CD3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3" w:type="dxa"/>
          </w:tcPr>
          <w:p w14:paraId="5C069220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</w:tcPr>
          <w:p w14:paraId="0320CFE9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gridSpan w:val="2"/>
          </w:tcPr>
          <w:p w14:paraId="1CD4E1E8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</w:tcPr>
          <w:p w14:paraId="2DEB46F8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</w:tcPr>
          <w:p w14:paraId="360E5FBA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</w:tcPr>
          <w:p w14:paraId="607B2EEC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</w:tcPr>
          <w:p w14:paraId="70C3F118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</w:tcPr>
          <w:p w14:paraId="28050BFF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F6F23" w14:paraId="27A470C5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764" w:type="dxa"/>
            <w:gridSpan w:val="2"/>
          </w:tcPr>
          <w:p w14:paraId="6ACA50DF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3" w:type="dxa"/>
          </w:tcPr>
          <w:p w14:paraId="6E8D5CF1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</w:tcPr>
          <w:p w14:paraId="403372FA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gridSpan w:val="2"/>
          </w:tcPr>
          <w:p w14:paraId="10CEAA2E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</w:tcPr>
          <w:p w14:paraId="63635384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</w:tcPr>
          <w:p w14:paraId="7487E09E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</w:tcPr>
          <w:p w14:paraId="1BC0FC4B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</w:tcPr>
          <w:p w14:paraId="559B9C7E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</w:tcPr>
          <w:p w14:paraId="4DCF600B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371F0658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3397" w:type="dxa"/>
            <w:gridSpan w:val="5"/>
          </w:tcPr>
          <w:p w14:paraId="6A87092F" w14:textId="77777777" w:rsidR="006F6F23" w:rsidRPr="00E971B8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E971B8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Zamawiający:</w:t>
            </w:r>
          </w:p>
        </w:tc>
        <w:tc>
          <w:tcPr>
            <w:tcW w:w="791" w:type="dxa"/>
            <w:gridSpan w:val="2"/>
          </w:tcPr>
          <w:p w14:paraId="59784530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</w:tcPr>
          <w:p w14:paraId="7603189A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3" w:type="dxa"/>
            <w:gridSpan w:val="5"/>
          </w:tcPr>
          <w:p w14:paraId="6FD3C7CD" w14:textId="77777777" w:rsidR="006F6F23" w:rsidRPr="002E305F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2E305F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Adres wysyłkowy</w:t>
            </w:r>
            <w:r w:rsidR="002E305F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:</w:t>
            </w:r>
          </w:p>
        </w:tc>
        <w:tc>
          <w:tcPr>
            <w:tcW w:w="1194" w:type="dxa"/>
            <w:gridSpan w:val="4"/>
          </w:tcPr>
          <w:p w14:paraId="2AA4E70E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</w:tcPr>
          <w:p w14:paraId="1340C700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4ACF7512" w14:textId="77777777" w:rsidTr="00746A85">
        <w:trPr>
          <w:gridBefore w:val="1"/>
          <w:gridAfter w:val="1"/>
          <w:wBefore w:w="6" w:type="dxa"/>
          <w:wAfter w:w="848" w:type="dxa"/>
          <w:trHeight w:val="209"/>
        </w:trPr>
        <w:tc>
          <w:tcPr>
            <w:tcW w:w="3397" w:type="dxa"/>
            <w:gridSpan w:val="5"/>
          </w:tcPr>
          <w:p w14:paraId="3C43326A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PKP Polskie Linie Kolejowe S.A.</w:t>
            </w:r>
          </w:p>
        </w:tc>
        <w:tc>
          <w:tcPr>
            <w:tcW w:w="791" w:type="dxa"/>
            <w:gridSpan w:val="2"/>
          </w:tcPr>
          <w:p w14:paraId="78F1DB2E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</w:tcPr>
          <w:p w14:paraId="71726945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4" w:type="dxa"/>
            <w:gridSpan w:val="13"/>
          </w:tcPr>
          <w:p w14:paraId="4D3D7C1E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</w:t>
            </w:r>
          </w:p>
        </w:tc>
      </w:tr>
      <w:tr w:rsidR="006F6F23" w14:paraId="0917C9BD" w14:textId="77777777" w:rsidTr="00746A85">
        <w:trPr>
          <w:gridBefore w:val="1"/>
          <w:gridAfter w:val="1"/>
          <w:wBefore w:w="6" w:type="dxa"/>
          <w:wAfter w:w="848" w:type="dxa"/>
          <w:trHeight w:val="209"/>
        </w:trPr>
        <w:tc>
          <w:tcPr>
            <w:tcW w:w="3397" w:type="dxa"/>
            <w:gridSpan w:val="5"/>
          </w:tcPr>
          <w:p w14:paraId="13CB1C24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03-734 Warszawa</w:t>
            </w:r>
            <w:r w:rsidR="009B258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ul. Targowa 74</w:t>
            </w:r>
          </w:p>
        </w:tc>
        <w:tc>
          <w:tcPr>
            <w:tcW w:w="791" w:type="dxa"/>
            <w:gridSpan w:val="2"/>
          </w:tcPr>
          <w:p w14:paraId="72035A6E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</w:tcPr>
          <w:p w14:paraId="05B12780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</w:tcPr>
          <w:p w14:paraId="7844FE96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</w:tcPr>
          <w:p w14:paraId="09E7BD54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</w:tcPr>
          <w:p w14:paraId="1A56E44F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</w:tcPr>
          <w:p w14:paraId="1281654C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50DA2CCB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3397" w:type="dxa"/>
            <w:gridSpan w:val="5"/>
          </w:tcPr>
          <w:p w14:paraId="70A302D1" w14:textId="77777777" w:rsidR="006F6F23" w:rsidRPr="00103B8E" w:rsidRDefault="00103B8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03B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Zakład Linii Kolejowych Opole</w:t>
            </w:r>
          </w:p>
        </w:tc>
        <w:tc>
          <w:tcPr>
            <w:tcW w:w="791" w:type="dxa"/>
            <w:gridSpan w:val="2"/>
          </w:tcPr>
          <w:p w14:paraId="38AFFDBE" w14:textId="77777777" w:rsidR="006F6F23" w:rsidRPr="00103B8E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</w:tcPr>
          <w:p w14:paraId="52A63891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</w:tcPr>
          <w:p w14:paraId="4DD4E4A6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</w:tcPr>
          <w:p w14:paraId="7B548333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</w:tcPr>
          <w:p w14:paraId="743A45FE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</w:tcPr>
          <w:p w14:paraId="7A9C14E2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F6F23" w14:paraId="51278019" w14:textId="77777777" w:rsidTr="00746A85">
        <w:trPr>
          <w:gridBefore w:val="1"/>
          <w:gridAfter w:val="1"/>
          <w:wBefore w:w="6" w:type="dxa"/>
          <w:wAfter w:w="848" w:type="dxa"/>
          <w:trHeight w:val="199"/>
        </w:trPr>
        <w:tc>
          <w:tcPr>
            <w:tcW w:w="4188" w:type="dxa"/>
            <w:gridSpan w:val="7"/>
          </w:tcPr>
          <w:p w14:paraId="5CF549FA" w14:textId="77777777" w:rsidR="006F6F23" w:rsidRPr="00103B8E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03B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Księcia Jana Dobrego 1</w:t>
            </w:r>
            <w:r w:rsidR="00103B8E" w:rsidRPr="00103B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45-090 Opole</w:t>
            </w:r>
          </w:p>
          <w:p w14:paraId="4923DAAE" w14:textId="77777777" w:rsidR="00103B8E" w:rsidRDefault="00103B8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NIP: 1132316427</w:t>
            </w:r>
          </w:p>
        </w:tc>
        <w:tc>
          <w:tcPr>
            <w:tcW w:w="1370" w:type="dxa"/>
            <w:gridSpan w:val="3"/>
          </w:tcPr>
          <w:p w14:paraId="7F891D66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</w:tcPr>
          <w:p w14:paraId="4A39CA3D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38" w:type="dxa"/>
            <w:gridSpan w:val="3"/>
          </w:tcPr>
          <w:p w14:paraId="26106D7D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</w:tcPr>
          <w:p w14:paraId="5F451A64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</w:tcPr>
          <w:p w14:paraId="79126131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4510B461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764" w:type="dxa"/>
            <w:gridSpan w:val="2"/>
          </w:tcPr>
          <w:p w14:paraId="736A1D1D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3" w:type="dxa"/>
          </w:tcPr>
          <w:p w14:paraId="48EBE02A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</w:tcPr>
          <w:p w14:paraId="1C038433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gridSpan w:val="2"/>
          </w:tcPr>
          <w:p w14:paraId="4DF3634E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</w:tcPr>
          <w:p w14:paraId="0D358BD1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</w:tcPr>
          <w:p w14:paraId="5A419AA7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</w:tcPr>
          <w:p w14:paraId="21D6EEAF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</w:tcPr>
          <w:p w14:paraId="4D8F6645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</w:tcPr>
          <w:p w14:paraId="115355D6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971B8" w14:paraId="3D8B8B28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9322" w:type="dxa"/>
            <w:gridSpan w:val="23"/>
          </w:tcPr>
          <w:p w14:paraId="2CE4CB93" w14:textId="77777777" w:rsidR="00E971B8" w:rsidRPr="00E971B8" w:rsidRDefault="00E971B8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E971B8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Płatnik:</w:t>
            </w:r>
          </w:p>
          <w:p w14:paraId="6062942D" w14:textId="77777777" w:rsidR="00E971B8" w:rsidRPr="005F56F9" w:rsidRDefault="00E971B8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F56F9">
              <w:rPr>
                <w:rFonts w:ascii="Arial" w:hAnsi="Arial" w:cs="Arial"/>
                <w:b/>
                <w:color w:val="000000"/>
                <w:sz w:val="20"/>
                <w:szCs w:val="20"/>
              </w:rPr>
              <w:t>PKP Polskie Linie Kolejowe S.A.</w:t>
            </w:r>
          </w:p>
          <w:p w14:paraId="40DB7104" w14:textId="77777777" w:rsidR="005F56F9" w:rsidRDefault="00E971B8" w:rsidP="00E971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56F9">
              <w:rPr>
                <w:rFonts w:ascii="Arial" w:hAnsi="Arial" w:cs="Arial"/>
                <w:b/>
                <w:color w:val="000000"/>
                <w:sz w:val="20"/>
                <w:szCs w:val="20"/>
              </w:rPr>
              <w:t>03-734 Warszawa, ul. Targowa 74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="00362A1F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            </w:t>
            </w:r>
            <w:r w:rsidRPr="002E305F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Adres i nazwa kontrahenta:</w:t>
            </w:r>
          </w:p>
        </w:tc>
      </w:tr>
      <w:tr w:rsidR="005F56F9" w14:paraId="1F5CAA48" w14:textId="77777777" w:rsidTr="00746A85">
        <w:trPr>
          <w:gridBefore w:val="1"/>
          <w:gridAfter w:val="1"/>
          <w:wBefore w:w="6" w:type="dxa"/>
          <w:wAfter w:w="848" w:type="dxa"/>
          <w:trHeight w:val="1179"/>
        </w:trPr>
        <w:tc>
          <w:tcPr>
            <w:tcW w:w="9322" w:type="dxa"/>
            <w:gridSpan w:val="23"/>
          </w:tcPr>
          <w:p w14:paraId="2D665C2B" w14:textId="77777777"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Zakład Linii Kolejowych Opole                                                   ……………………………………………..</w:t>
            </w:r>
          </w:p>
          <w:p w14:paraId="4AEAA0E8" w14:textId="77777777"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Księcia Jana Dobrego 1, 45-090 Opole                                     ……………………………………………..</w:t>
            </w:r>
          </w:p>
          <w:p w14:paraId="262BC278" w14:textId="77777777"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7D0356E" w14:textId="77777777"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Płatne przelewem:</w:t>
            </w:r>
          </w:p>
          <w:p w14:paraId="099EB3E0" w14:textId="77777777" w:rsidR="005F56F9" w:rsidRDefault="00B8651D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Termin płatności: </w:t>
            </w:r>
            <w:r w:rsidR="00B57BFB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  <w:r w:rsidR="00AC32D7" w:rsidRPr="00AC32D7">
              <w:rPr>
                <w:rFonts w:ascii="Arial" w:hAnsi="Arial" w:cs="Arial"/>
                <w:color w:val="000000"/>
                <w:sz w:val="20"/>
                <w:szCs w:val="20"/>
              </w:rPr>
              <w:t xml:space="preserve"> dni kalendarzowych od daty doręczenia faktury</w:t>
            </w:r>
          </w:p>
          <w:p w14:paraId="2867560B" w14:textId="77777777" w:rsidR="0084385E" w:rsidRDefault="0084385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3A64">
              <w:rPr>
                <w:rFonts w:ascii="Arial" w:hAnsi="Arial" w:cs="Arial"/>
                <w:b/>
                <w:color w:val="000000"/>
                <w:sz w:val="18"/>
                <w:szCs w:val="18"/>
              </w:rPr>
              <w:t>Fakturę prosimy wysyłać na adres: PKP Polskie Linie Kolejowe S.A., ul. Targowa 74, 03-734 Warszawa, w kopercie z dopiskiem „FAKTURA”.</w:t>
            </w:r>
          </w:p>
        </w:tc>
      </w:tr>
      <w:tr w:rsidR="00593485" w:rsidRPr="00BC3282" w14:paraId="0174CB7A" w14:textId="77777777" w:rsidTr="00746A85">
        <w:tblPrEx>
          <w:tblCellMar>
            <w:left w:w="70" w:type="dxa"/>
            <w:right w:w="70" w:type="dxa"/>
          </w:tblCellMar>
        </w:tblPrEx>
        <w:trPr>
          <w:trHeight w:val="1020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D4E2B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proofErr w:type="spellStart"/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7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ACA26F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nazwa materiału 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E05BDD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indeks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30D119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ilość              </w:t>
            </w:r>
          </w:p>
        </w:tc>
        <w:tc>
          <w:tcPr>
            <w:tcW w:w="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D2A58B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JM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2589E8" w14:textId="77777777" w:rsidR="00103B8E" w:rsidRPr="00BC3282" w:rsidRDefault="009B258D" w:rsidP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Cena </w:t>
            </w:r>
            <w:r w:rsidR="00593485" w:rsidRPr="00BC3282">
              <w:rPr>
                <w:rFonts w:ascii="Arial" w:hAnsi="Arial"/>
                <w:b/>
                <w:bCs/>
                <w:sz w:val="16"/>
                <w:szCs w:val="16"/>
              </w:rPr>
              <w:t>jednostkowa (netto)</w:t>
            </w:r>
          </w:p>
          <w:p w14:paraId="35285CE7" w14:textId="77777777" w:rsidR="00593485" w:rsidRPr="00BC3282" w:rsidRDefault="00103B8E" w:rsidP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PLN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80D8AA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wartość  (netto) PLN</w:t>
            </w:r>
          </w:p>
        </w:tc>
        <w:tc>
          <w:tcPr>
            <w:tcW w:w="9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04EE4A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Stawka   VAT%  </w:t>
            </w:r>
          </w:p>
        </w:tc>
        <w:tc>
          <w:tcPr>
            <w:tcW w:w="10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366261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Kwota VAT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68E060" w14:textId="77777777" w:rsidR="00593485" w:rsidRPr="00BC3282" w:rsidRDefault="00E02E94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wartość z        </w:t>
            </w:r>
            <w:r w:rsidR="00593485" w:rsidRPr="00BC3282">
              <w:rPr>
                <w:rFonts w:ascii="Arial" w:hAnsi="Arial"/>
                <w:b/>
                <w:bCs/>
                <w:sz w:val="16"/>
                <w:szCs w:val="16"/>
              </w:rPr>
              <w:t>VAT (brutto) PLN</w:t>
            </w:r>
          </w:p>
        </w:tc>
      </w:tr>
      <w:tr w:rsidR="00593485" w14:paraId="4358116F" w14:textId="77777777" w:rsidTr="00746A85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8AEB074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0B447A1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F2CC9AB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 </w:t>
            </w:r>
            <w:r w:rsidR="009B258D">
              <w:rPr>
                <w:rFonts w:ascii="Arial" w:hAnsi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441B1AF" w14:textId="77777777" w:rsidR="00593485" w:rsidRDefault="009B258D" w:rsidP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74A7D7D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FBCE214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C39DF8D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341E63C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0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22A669C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FAF4E35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10</w:t>
            </w:r>
          </w:p>
        </w:tc>
      </w:tr>
      <w:tr w:rsidR="00593485" w14:paraId="05674084" w14:textId="77777777" w:rsidTr="00746A85">
        <w:tblPrEx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1A26C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E0CD91" w14:textId="77777777" w:rsidR="00593485" w:rsidRDefault="005934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3B26B1" w14:textId="77777777" w:rsidR="00593485" w:rsidRDefault="005934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48272D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1398C6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D8E34F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951F73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E438C6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62CE09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86FB65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93485" w14:paraId="7CB46402" w14:textId="77777777" w:rsidTr="00746A85">
        <w:tblPrEx>
          <w:tblCellMar>
            <w:left w:w="70" w:type="dxa"/>
            <w:right w:w="70" w:type="dxa"/>
          </w:tblCellMar>
        </w:tblPrEx>
        <w:trPr>
          <w:trHeight w:val="420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2ADF1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77D3E8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0977EC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4A7053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C406F3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4BA092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5BEA77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3EA082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A08DCA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6C743F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</w:tr>
      <w:tr w:rsidR="006F6F23" w:rsidRPr="00A73D34" w14:paraId="2EC30A2E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7636" w:type="dxa"/>
            <w:gridSpan w:val="16"/>
          </w:tcPr>
          <w:p w14:paraId="2F6D99BD" w14:textId="77777777" w:rsidR="009B258D" w:rsidRDefault="009B258D" w:rsidP="00A46A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AAFA8A0" w14:textId="06F6C0EE" w:rsidR="001F7BA5" w:rsidRDefault="006F6F23" w:rsidP="001F7BA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Termin realizacji</w:t>
            </w:r>
            <w:r w:rsidR="00060451">
              <w:rPr>
                <w:rFonts w:ascii="Arial" w:hAnsi="Arial" w:cs="Arial"/>
                <w:color w:val="000000"/>
                <w:sz w:val="16"/>
                <w:szCs w:val="16"/>
              </w:rPr>
              <w:t xml:space="preserve">: </w:t>
            </w:r>
            <w:r w:rsidR="00620C0F">
              <w:rPr>
                <w:rFonts w:ascii="Arial" w:hAnsi="Arial" w:cs="Arial"/>
                <w:color w:val="000000"/>
                <w:sz w:val="16"/>
                <w:szCs w:val="16"/>
              </w:rPr>
              <w:t xml:space="preserve">max. </w:t>
            </w:r>
            <w:r w:rsidR="00891F07">
              <w:rPr>
                <w:rFonts w:ascii="Arial" w:hAnsi="Arial" w:cs="Arial"/>
                <w:color w:val="000000"/>
                <w:sz w:val="16"/>
                <w:szCs w:val="16"/>
              </w:rPr>
              <w:t>do</w:t>
            </w:r>
            <w:r w:rsidR="007F7BB0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620C0F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  <w:r w:rsidR="00891F07">
              <w:rPr>
                <w:rFonts w:ascii="Arial" w:hAnsi="Arial" w:cs="Arial"/>
                <w:color w:val="000000"/>
                <w:sz w:val="16"/>
                <w:szCs w:val="16"/>
              </w:rPr>
              <w:t xml:space="preserve"> dni </w:t>
            </w:r>
            <w:r w:rsidR="00814746">
              <w:rPr>
                <w:rFonts w:ascii="Arial" w:hAnsi="Arial" w:cs="Arial"/>
                <w:color w:val="000000"/>
                <w:sz w:val="16"/>
                <w:szCs w:val="16"/>
              </w:rPr>
              <w:t>kalendarzowych</w:t>
            </w:r>
            <w:r w:rsidR="00891F07">
              <w:rPr>
                <w:rFonts w:ascii="Arial" w:hAnsi="Arial" w:cs="Arial"/>
                <w:color w:val="000000"/>
                <w:sz w:val="16"/>
                <w:szCs w:val="16"/>
              </w:rPr>
              <w:t xml:space="preserve"> od dnia złożenia zamówienia</w:t>
            </w:r>
          </w:p>
          <w:p w14:paraId="5FE4C81B" w14:textId="77777777" w:rsidR="001B0FED" w:rsidRDefault="001B0FED" w:rsidP="00846A1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Przy realizacji zamówienia obowiązują Ogólne Warunki </w:t>
            </w:r>
            <w:r w:rsidR="000E0EAF">
              <w:rPr>
                <w:rFonts w:ascii="Arial" w:hAnsi="Arial" w:cs="Arial"/>
                <w:color w:val="000000"/>
                <w:sz w:val="16"/>
                <w:szCs w:val="16"/>
              </w:rPr>
              <w:t>Umowy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(OWU) stanowiące załącznik nr 1 do zamówienia.</w:t>
            </w:r>
          </w:p>
          <w:p w14:paraId="66DDA6AC" w14:textId="71CC863E" w:rsidR="00D278E5" w:rsidRDefault="00746A85" w:rsidP="00846A1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Odbiór dostawy na podstawie protokołu zdawczo-odbiorczego</w:t>
            </w:r>
            <w:r w:rsidR="003E69FC">
              <w:rPr>
                <w:rFonts w:ascii="Arial" w:hAnsi="Arial" w:cs="Arial"/>
                <w:color w:val="000000"/>
                <w:sz w:val="16"/>
                <w:szCs w:val="16"/>
              </w:rPr>
              <w:t xml:space="preserve"> stanowiącego Załącznik nr 2 do Zamówienia.</w:t>
            </w:r>
          </w:p>
          <w:p w14:paraId="604FFFC8" w14:textId="09F75D8C" w:rsidR="00203614" w:rsidRPr="00203614" w:rsidRDefault="00203614" w:rsidP="0020361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03614">
              <w:rPr>
                <w:rFonts w:ascii="Arial" w:hAnsi="Arial" w:cs="Arial"/>
                <w:color w:val="000000"/>
                <w:sz w:val="16"/>
                <w:szCs w:val="16"/>
              </w:rPr>
              <w:t xml:space="preserve">Dostawy zgodne z </w:t>
            </w:r>
            <w:r w:rsidR="007F7BB0">
              <w:rPr>
                <w:rFonts w:ascii="Arial" w:hAnsi="Arial" w:cs="Arial"/>
                <w:color w:val="000000"/>
                <w:sz w:val="16"/>
                <w:szCs w:val="16"/>
              </w:rPr>
              <w:t>F</w:t>
            </w:r>
            <w:r w:rsidRPr="00203614">
              <w:rPr>
                <w:rFonts w:ascii="Arial" w:hAnsi="Arial" w:cs="Arial"/>
                <w:color w:val="000000"/>
                <w:sz w:val="16"/>
                <w:szCs w:val="16"/>
              </w:rPr>
              <w:t>ormularzem cenowym</w:t>
            </w:r>
            <w:r w:rsidR="003E69FC">
              <w:rPr>
                <w:rFonts w:ascii="Arial" w:hAnsi="Arial" w:cs="Arial"/>
                <w:color w:val="000000"/>
                <w:sz w:val="16"/>
                <w:szCs w:val="16"/>
              </w:rPr>
              <w:t xml:space="preserve"> stanowiącym Załącznik nr 3 do Zamówienia.</w:t>
            </w:r>
          </w:p>
          <w:p w14:paraId="781479B0" w14:textId="77777777" w:rsidR="005C2A64" w:rsidRPr="006D0383" w:rsidRDefault="00BF70E9" w:rsidP="00FF78A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W</w:t>
            </w:r>
            <w:r w:rsidR="005C2A64" w:rsidRPr="006D0383">
              <w:rPr>
                <w:rFonts w:ascii="Arial" w:hAnsi="Arial" w:cs="Arial"/>
                <w:b/>
                <w:color w:val="000000"/>
                <w:sz w:val="16"/>
                <w:szCs w:val="16"/>
              </w:rPr>
              <w:t>ymagane potwierdzenie odbioru</w:t>
            </w:r>
          </w:p>
        </w:tc>
        <w:tc>
          <w:tcPr>
            <w:tcW w:w="876" w:type="dxa"/>
            <w:gridSpan w:val="2"/>
          </w:tcPr>
          <w:p w14:paraId="448D5391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7" w:type="dxa"/>
            <w:gridSpan w:val="4"/>
          </w:tcPr>
          <w:p w14:paraId="7CCBBA9D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F6F23" w:rsidRPr="00A73D34" w14:paraId="1A9D3CD2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8512" w:type="dxa"/>
            <w:gridSpan w:val="18"/>
          </w:tcPr>
          <w:p w14:paraId="0B6A44FB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 xml:space="preserve">Osoba prowadząca sprawę - ………………………………...…….. Tel. </w:t>
            </w:r>
            <w:r w:rsidR="00883C5F" w:rsidRPr="00A73D34">
              <w:rPr>
                <w:rFonts w:ascii="Arial" w:hAnsi="Arial" w:cs="Arial"/>
                <w:color w:val="000000"/>
                <w:sz w:val="16"/>
                <w:szCs w:val="16"/>
              </w:rPr>
              <w:t>.........................</w:t>
            </w:r>
          </w:p>
        </w:tc>
        <w:tc>
          <w:tcPr>
            <w:tcW w:w="767" w:type="dxa"/>
            <w:gridSpan w:val="4"/>
          </w:tcPr>
          <w:p w14:paraId="06E5027D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F6F23" w:rsidRPr="00A73D34" w14:paraId="6794B5F8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8512" w:type="dxa"/>
            <w:gridSpan w:val="18"/>
          </w:tcPr>
          <w:p w14:paraId="1D32FBBD" w14:textId="77777777" w:rsidR="006F6F23" w:rsidRPr="0070109D" w:rsidRDefault="006F6F23" w:rsidP="0084385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010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W </w:t>
            </w:r>
            <w:r w:rsidR="0084385E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wystawionej fakturze i </w:t>
            </w:r>
            <w:r w:rsidRPr="0070109D">
              <w:rPr>
                <w:rFonts w:ascii="Arial" w:hAnsi="Arial" w:cs="Arial"/>
                <w:b/>
                <w:color w:val="000000"/>
                <w:sz w:val="16"/>
                <w:szCs w:val="16"/>
              </w:rPr>
              <w:t>korespondencji prosimy powołać się na</w:t>
            </w:r>
            <w:r w:rsidR="0084385E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datę i  numer naszego </w:t>
            </w:r>
            <w:r w:rsidRPr="0070109D">
              <w:rPr>
                <w:rFonts w:ascii="Arial" w:hAnsi="Arial" w:cs="Arial"/>
                <w:b/>
                <w:color w:val="000000"/>
                <w:sz w:val="16"/>
                <w:szCs w:val="16"/>
              </w:rPr>
              <w:t>zamówienia.</w:t>
            </w:r>
          </w:p>
        </w:tc>
        <w:tc>
          <w:tcPr>
            <w:tcW w:w="767" w:type="dxa"/>
            <w:gridSpan w:val="4"/>
          </w:tcPr>
          <w:p w14:paraId="47F04505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F6F23" w:rsidRPr="00A73D34" w14:paraId="49D2C98F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7318" w:type="dxa"/>
            <w:gridSpan w:val="14"/>
          </w:tcPr>
          <w:p w14:paraId="4F15CD2D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Upoważniamy Państwa do przesłania faktury bez potwierdzania podpisem.</w:t>
            </w:r>
          </w:p>
          <w:p w14:paraId="126D0846" w14:textId="77777777" w:rsidR="00B14B4E" w:rsidRPr="00A73D34" w:rsidRDefault="00B14B4E" w:rsidP="00F55C6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Strony oświadczają, że są płatnikami podatku VAT upoważnionymi do </w:t>
            </w:r>
            <w:r w:rsidR="00F55C6B">
              <w:rPr>
                <w:rFonts w:ascii="Arial" w:hAnsi="Arial" w:cs="Arial"/>
                <w:color w:val="000000"/>
                <w:sz w:val="16"/>
                <w:szCs w:val="16"/>
              </w:rPr>
              <w:t>wystawiania i otrzymywania f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aktur VAT.</w:t>
            </w:r>
          </w:p>
        </w:tc>
        <w:tc>
          <w:tcPr>
            <w:tcW w:w="1194" w:type="dxa"/>
            <w:gridSpan w:val="4"/>
          </w:tcPr>
          <w:p w14:paraId="7BE31F7F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7" w:type="dxa"/>
            <w:gridSpan w:val="4"/>
          </w:tcPr>
          <w:p w14:paraId="533C4292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F6F23" w:rsidRPr="00A73D34" w14:paraId="1897D85C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9279" w:type="dxa"/>
            <w:gridSpan w:val="22"/>
          </w:tcPr>
          <w:p w14:paraId="368B49B8" w14:textId="77777777" w:rsidR="006F6F23" w:rsidRPr="00A73D34" w:rsidRDefault="006F6F23" w:rsidP="00F55C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Strony zgodnie ustalają, że wierzytelności powstał</w:t>
            </w:r>
            <w:r w:rsidR="00F55C6B">
              <w:rPr>
                <w:rFonts w:ascii="Arial" w:hAnsi="Arial" w:cs="Arial"/>
                <w:color w:val="000000"/>
                <w:sz w:val="16"/>
                <w:szCs w:val="16"/>
              </w:rPr>
              <w:t>e w wyniku realizacji niniejszego zamówienia</w:t>
            </w:r>
          </w:p>
        </w:tc>
      </w:tr>
      <w:tr w:rsidR="006F6F23" w:rsidRPr="00A73D34" w14:paraId="7628B33B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9279" w:type="dxa"/>
            <w:gridSpan w:val="22"/>
          </w:tcPr>
          <w:p w14:paraId="145403F6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nie mogą bez zgody PKP Polskie Linie Kolejowe S.A. być przeniesione przez Wierzyciela</w:t>
            </w:r>
          </w:p>
        </w:tc>
      </w:tr>
      <w:tr w:rsidR="006F6F23" w:rsidRPr="00A73D34" w14:paraId="0BA1AD00" w14:textId="77777777" w:rsidTr="00746A85">
        <w:trPr>
          <w:gridBefore w:val="1"/>
          <w:gridAfter w:val="2"/>
          <w:wBefore w:w="6" w:type="dxa"/>
          <w:wAfter w:w="891" w:type="dxa"/>
          <w:trHeight w:val="245"/>
        </w:trPr>
        <w:tc>
          <w:tcPr>
            <w:tcW w:w="9279" w:type="dxa"/>
            <w:gridSpan w:val="22"/>
          </w:tcPr>
          <w:p w14:paraId="1270C77C" w14:textId="77777777" w:rsidR="006F6F23" w:rsidRPr="00A73D34" w:rsidRDefault="006F6F23" w:rsidP="00B14B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na osoby trzecie</w:t>
            </w:r>
            <w:r w:rsidR="00B14B4E">
              <w:rPr>
                <w:rFonts w:ascii="Arial" w:hAnsi="Arial" w:cs="Arial"/>
                <w:color w:val="000000"/>
                <w:sz w:val="16"/>
                <w:szCs w:val="16"/>
              </w:rPr>
              <w:t xml:space="preserve"> (art. 509 </w:t>
            </w:r>
            <w:r w:rsidR="00B14B4E" w:rsidRPr="00A73D34">
              <w:rPr>
                <w:rFonts w:ascii="Arial" w:hAnsi="Arial" w:cs="Arial"/>
                <w:color w:val="000000"/>
                <w:sz w:val="16"/>
                <w:szCs w:val="16"/>
              </w:rPr>
              <w:t xml:space="preserve">§ 1 </w:t>
            </w:r>
            <w:proofErr w:type="spellStart"/>
            <w:r w:rsidR="00B14B4E" w:rsidRPr="00A73D34">
              <w:rPr>
                <w:rFonts w:ascii="Arial" w:hAnsi="Arial" w:cs="Arial"/>
                <w:color w:val="000000"/>
                <w:sz w:val="16"/>
                <w:szCs w:val="16"/>
              </w:rPr>
              <w:t>kc</w:t>
            </w:r>
            <w:proofErr w:type="spellEnd"/>
            <w:r w:rsidR="00B14B4E">
              <w:rPr>
                <w:rFonts w:ascii="Arial" w:hAnsi="Arial" w:cs="Arial"/>
                <w:color w:val="000000"/>
                <w:sz w:val="16"/>
                <w:szCs w:val="16"/>
              </w:rPr>
              <w:t xml:space="preserve">) </w:t>
            </w: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ani uregulowane w drodze kompensaty (art.</w:t>
            </w:r>
            <w:r w:rsidR="00B14B4E">
              <w:rPr>
                <w:rFonts w:ascii="Arial" w:hAnsi="Arial" w:cs="Arial"/>
                <w:color w:val="000000"/>
                <w:sz w:val="16"/>
                <w:szCs w:val="16"/>
              </w:rPr>
              <w:t xml:space="preserve">498 </w:t>
            </w:r>
            <w:proofErr w:type="spellStart"/>
            <w:r w:rsidR="00B14B4E">
              <w:rPr>
                <w:rFonts w:ascii="Arial" w:hAnsi="Arial" w:cs="Arial"/>
                <w:color w:val="000000"/>
                <w:sz w:val="16"/>
                <w:szCs w:val="16"/>
              </w:rPr>
              <w:t>kc</w:t>
            </w:r>
            <w:proofErr w:type="spellEnd"/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).</w:t>
            </w:r>
          </w:p>
        </w:tc>
      </w:tr>
      <w:tr w:rsidR="006F6F23" w:rsidRPr="00A73D34" w14:paraId="731CC26E" w14:textId="77777777" w:rsidTr="00746A85">
        <w:trPr>
          <w:gridBefore w:val="1"/>
          <w:gridAfter w:val="3"/>
          <w:wBefore w:w="6" w:type="dxa"/>
          <w:wAfter w:w="974" w:type="dxa"/>
          <w:trHeight w:val="187"/>
        </w:trPr>
        <w:tc>
          <w:tcPr>
            <w:tcW w:w="9196" w:type="dxa"/>
            <w:gridSpan w:val="21"/>
            <w:tcBorders>
              <w:top w:val="nil"/>
              <w:left w:val="nil"/>
              <w:right w:val="nil"/>
            </w:tcBorders>
          </w:tcPr>
          <w:p w14:paraId="5476A161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W spraw</w:t>
            </w:r>
            <w:r w:rsidR="000527F3" w:rsidRPr="00A73D34">
              <w:rPr>
                <w:rFonts w:ascii="Arial" w:hAnsi="Arial" w:cs="Arial"/>
                <w:color w:val="000000"/>
                <w:sz w:val="16"/>
                <w:szCs w:val="16"/>
              </w:rPr>
              <w:t>a</w:t>
            </w:r>
            <w:r w:rsidR="00F55C6B">
              <w:rPr>
                <w:rFonts w:ascii="Arial" w:hAnsi="Arial" w:cs="Arial"/>
                <w:color w:val="000000"/>
                <w:sz w:val="16"/>
                <w:szCs w:val="16"/>
              </w:rPr>
              <w:t>ch nieunormowanych niniejszym zamówieniem ,</w:t>
            </w: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 xml:space="preserve"> mają zastosowanie przepisy kodeksu cywilnego.</w:t>
            </w:r>
          </w:p>
          <w:p w14:paraId="6619F1E9" w14:textId="77777777" w:rsidR="003201B0" w:rsidRDefault="00B14B4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Zamówienie</w:t>
            </w:r>
            <w:r w:rsidR="006D0383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3201B0">
              <w:rPr>
                <w:rFonts w:ascii="Arial" w:hAnsi="Arial" w:cs="Arial"/>
                <w:color w:val="000000"/>
                <w:sz w:val="16"/>
                <w:szCs w:val="16"/>
              </w:rPr>
              <w:t xml:space="preserve">ma być zrealizowane zgodnie ze złożoną ofertą i Ogólnymi </w:t>
            </w:r>
            <w:r w:rsidR="000E0EAF">
              <w:rPr>
                <w:rFonts w:ascii="Arial" w:hAnsi="Arial" w:cs="Arial"/>
                <w:color w:val="000000"/>
                <w:sz w:val="16"/>
                <w:szCs w:val="16"/>
              </w:rPr>
              <w:t>Warunkami Umowy</w:t>
            </w:r>
            <w:r w:rsidR="003201B0">
              <w:rPr>
                <w:rFonts w:ascii="Arial" w:hAnsi="Arial" w:cs="Arial"/>
                <w:color w:val="000000"/>
                <w:sz w:val="16"/>
                <w:szCs w:val="16"/>
              </w:rPr>
              <w:t xml:space="preserve"> u Zamawiającego.</w:t>
            </w:r>
          </w:p>
          <w:p w14:paraId="0C625229" w14:textId="77777777" w:rsidR="00A73D34" w:rsidRPr="00A73D34" w:rsidRDefault="00A73D34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Numer własny zamówienia:</w:t>
            </w:r>
          </w:p>
          <w:p w14:paraId="32F6B28E" w14:textId="77777777" w:rsidR="00A73D34" w:rsidRDefault="00546F88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 postępowania</w:t>
            </w:r>
          </w:p>
          <w:p w14:paraId="3D2CCC40" w14:textId="77777777" w:rsidR="003E25D2" w:rsidRPr="003E25D2" w:rsidRDefault="006A504D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</w:t>
            </w:r>
            <w:r w:rsidR="003E25D2" w:rsidRPr="003E25D2">
              <w:rPr>
                <w:rFonts w:ascii="Arial" w:hAnsi="Arial" w:cs="Arial"/>
                <w:b/>
                <w:color w:val="000000"/>
                <w:sz w:val="16"/>
                <w:szCs w:val="16"/>
              </w:rPr>
              <w:t>Podpis</w:t>
            </w:r>
          </w:p>
          <w:p w14:paraId="7AA484D8" w14:textId="77777777"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4894B42" w14:textId="77777777" w:rsidR="006A29D8" w:rsidRDefault="006A29D8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7218CEF5" w14:textId="77777777"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E25D2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Podpis</w:t>
            </w:r>
          </w:p>
          <w:p w14:paraId="3CC87EBF" w14:textId="77777777" w:rsidR="00C5698B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25D2">
              <w:rPr>
                <w:rFonts w:ascii="Arial" w:hAnsi="Arial" w:cs="Arial"/>
                <w:color w:val="000000"/>
                <w:sz w:val="16"/>
                <w:szCs w:val="16"/>
              </w:rPr>
              <w:t>Potwierdzam wykonanie przedmiotu zamówienia.</w:t>
            </w:r>
            <w:r w:rsidR="00C5698B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14:paraId="72B33508" w14:textId="77777777"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E25D2">
              <w:rPr>
                <w:rFonts w:ascii="Arial" w:hAnsi="Arial" w:cs="Arial"/>
                <w:b/>
                <w:color w:val="000000"/>
                <w:sz w:val="16"/>
                <w:szCs w:val="16"/>
              </w:rPr>
              <w:t>Podpis przedstawiciela Zamawiającego</w:t>
            </w:r>
          </w:p>
          <w:p w14:paraId="60067754" w14:textId="77777777" w:rsidR="00BC3282" w:rsidRPr="003E25D2" w:rsidRDefault="00BC328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A78BB" w14:paraId="2E75ACCC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9279" w:type="dxa"/>
            <w:gridSpan w:val="22"/>
            <w:tcBorders>
              <w:top w:val="nil"/>
              <w:left w:val="nil"/>
              <w:right w:val="nil"/>
            </w:tcBorders>
          </w:tcPr>
          <w:p w14:paraId="315BEBE6" w14:textId="77777777" w:rsidR="002A78BB" w:rsidRDefault="002A78BB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1A9DC26D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9279" w:type="dxa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372EA91" w14:textId="40865744" w:rsidR="006F6F23" w:rsidRDefault="00A12F07" w:rsidP="00B57BFB">
            <w:pPr>
              <w:autoSpaceDE w:val="0"/>
              <w:autoSpaceDN w:val="0"/>
              <w:adjustRightInd w:val="0"/>
              <w:spacing w:before="120"/>
              <w:rPr>
                <w:rFonts w:ascii="Switzerland" w:hAnsi="Switzerland" w:cs="Switzerland"/>
                <w:color w:val="000000"/>
                <w:sz w:val="16"/>
                <w:szCs w:val="16"/>
              </w:rPr>
            </w:pPr>
            <w:r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Sąd Rejonowy </w:t>
            </w:r>
            <w:r w:rsidR="00CF0C4A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m.st. Warszawy XIV</w:t>
            </w:r>
            <w:r w:rsidR="006F6F23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Wydział Gospodarczy </w:t>
            </w:r>
            <w:r>
              <w:rPr>
                <w:rFonts w:ascii="Switzerland" w:hAnsi="Switzerland" w:cs="Switzerland"/>
                <w:color w:val="000000"/>
                <w:sz w:val="16"/>
                <w:szCs w:val="16"/>
              </w:rPr>
              <w:t>Krajowego Rejestru Sądowego,</w:t>
            </w:r>
            <w:r w:rsidR="006F6F23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KRS 0000037568;</w:t>
            </w:r>
            <w:r w:rsidR="00B15CCC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                           REGON </w:t>
            </w:r>
            <w:r w:rsidR="006F6F23">
              <w:rPr>
                <w:rFonts w:ascii="Switzerland" w:hAnsi="Switzerland" w:cs="Switzerland"/>
                <w:color w:val="000000"/>
                <w:sz w:val="16"/>
                <w:szCs w:val="16"/>
              </w:rPr>
              <w:t>017319027;  NIP PL 1132316427</w:t>
            </w:r>
            <w:r w:rsidR="00B14B4E">
              <w:rPr>
                <w:rFonts w:ascii="Switzerland" w:hAnsi="Switzerland" w:cs="Switzerland"/>
                <w:color w:val="000000"/>
                <w:sz w:val="16"/>
                <w:szCs w:val="16"/>
              </w:rPr>
              <w:t>. Wysokość kapitału zakła</w:t>
            </w:r>
            <w:r w:rsidR="005D4751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dowego całkowicie wpłaconego: </w:t>
            </w:r>
            <w:r w:rsidR="00FD3CE9">
              <w:rPr>
                <w:rFonts w:ascii="Switzerland" w:hAnsi="Switzerland" w:cs="Switzerland"/>
                <w:color w:val="000000"/>
                <w:sz w:val="16"/>
                <w:szCs w:val="16"/>
              </w:rPr>
              <w:t>37</w:t>
            </w:r>
            <w:r w:rsidR="00882440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</w:t>
            </w:r>
            <w:r w:rsidR="00FD3CE9">
              <w:rPr>
                <w:rFonts w:ascii="Switzerland" w:hAnsi="Switzerland" w:cs="Switzerland"/>
                <w:color w:val="000000"/>
                <w:sz w:val="16"/>
                <w:szCs w:val="16"/>
              </w:rPr>
              <w:t>277</w:t>
            </w:r>
            <w:r w:rsidR="00B14B4E">
              <w:rPr>
                <w:rFonts w:ascii="Switzerland" w:hAnsi="Switzerland" w:cs="Switzerland"/>
                <w:color w:val="000000"/>
                <w:sz w:val="16"/>
                <w:szCs w:val="16"/>
              </w:rPr>
              <w:t> </w:t>
            </w:r>
            <w:r w:rsidR="00FD3CE9">
              <w:rPr>
                <w:rFonts w:ascii="Switzerland" w:hAnsi="Switzerland" w:cs="Switzerland"/>
                <w:color w:val="000000"/>
                <w:sz w:val="16"/>
                <w:szCs w:val="16"/>
              </w:rPr>
              <w:t>023</w:t>
            </w:r>
            <w:r w:rsidR="00B14B4E">
              <w:rPr>
                <w:rFonts w:ascii="Switzerland" w:hAnsi="Switzerland" w:cs="Switzerland"/>
                <w:color w:val="000000"/>
                <w:sz w:val="16"/>
                <w:szCs w:val="16"/>
              </w:rPr>
              <w:t> 000,00 zł.</w:t>
            </w:r>
          </w:p>
        </w:tc>
      </w:tr>
    </w:tbl>
    <w:p w14:paraId="31388BEB" w14:textId="77777777" w:rsidR="00F80BD2" w:rsidRDefault="00F80BD2" w:rsidP="006A29D8"/>
    <w:sectPr w:rsidR="00F80BD2" w:rsidSect="00E971B8">
      <w:footerReference w:type="even" r:id="rId8"/>
      <w:footerReference w:type="default" r:id="rId9"/>
      <w:footnotePr>
        <w:pos w:val="beneathText"/>
      </w:footnotePr>
      <w:pgSz w:w="11905" w:h="16837"/>
      <w:pgMar w:top="238" w:right="1418" w:bottom="244" w:left="1418" w:header="709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64A018" w14:textId="77777777" w:rsidR="00FF2B33" w:rsidRDefault="00FF2B33">
      <w:r>
        <w:separator/>
      </w:r>
    </w:p>
  </w:endnote>
  <w:endnote w:type="continuationSeparator" w:id="0">
    <w:p w14:paraId="5350D4C7" w14:textId="77777777" w:rsidR="00FF2B33" w:rsidRDefault="00FF2B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witzerlan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871FB" w14:textId="77777777" w:rsidR="001A0B88" w:rsidRDefault="00A50730" w:rsidP="006B409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A0B8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2398BBD" w14:textId="77777777" w:rsidR="001A0B88" w:rsidRDefault="001A0B88" w:rsidP="00A71DA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43E65" w14:textId="77777777" w:rsidR="006B4099" w:rsidRDefault="006B4099" w:rsidP="006B4099">
    <w:pPr>
      <w:pStyle w:val="Stopka"/>
      <w:framePr w:w="1711" w:wrap="around" w:vAnchor="text" w:hAnchor="page" w:x="8761" w:y="5"/>
      <w:rPr>
        <w:rStyle w:val="Numerstrony"/>
      </w:rPr>
    </w:pPr>
    <w:r w:rsidRPr="006B4099">
      <w:rPr>
        <w:rStyle w:val="Numerstrony"/>
      </w:rPr>
      <w:t xml:space="preserve">Strona </w:t>
    </w:r>
    <w:r w:rsidR="00A50730" w:rsidRPr="006B4099">
      <w:rPr>
        <w:rStyle w:val="Numerstrony"/>
      </w:rPr>
      <w:fldChar w:fldCharType="begin"/>
    </w:r>
    <w:r w:rsidRPr="006B4099">
      <w:rPr>
        <w:rStyle w:val="Numerstrony"/>
      </w:rPr>
      <w:instrText xml:space="preserve"> PAGE </w:instrText>
    </w:r>
    <w:r w:rsidR="00A50730" w:rsidRPr="006B4099">
      <w:rPr>
        <w:rStyle w:val="Numerstrony"/>
      </w:rPr>
      <w:fldChar w:fldCharType="separate"/>
    </w:r>
    <w:r w:rsidR="00262649">
      <w:rPr>
        <w:rStyle w:val="Numerstrony"/>
        <w:noProof/>
      </w:rPr>
      <w:t>1</w:t>
    </w:r>
    <w:r w:rsidR="00A50730" w:rsidRPr="006B4099">
      <w:rPr>
        <w:rStyle w:val="Numerstrony"/>
      </w:rPr>
      <w:fldChar w:fldCharType="end"/>
    </w:r>
    <w:r w:rsidRPr="006B4099">
      <w:rPr>
        <w:rStyle w:val="Numerstrony"/>
      </w:rPr>
      <w:t xml:space="preserve"> z </w:t>
    </w:r>
    <w:r>
      <w:rPr>
        <w:rStyle w:val="Numerstrony"/>
      </w:rPr>
      <w:t>1</w:t>
    </w:r>
  </w:p>
  <w:p w14:paraId="6D1AA478" w14:textId="77777777" w:rsidR="006B4099" w:rsidRDefault="006B4099" w:rsidP="00746A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090C7F" w14:textId="77777777" w:rsidR="00FF2B33" w:rsidRDefault="00FF2B33">
      <w:r>
        <w:separator/>
      </w:r>
    </w:p>
  </w:footnote>
  <w:footnote w:type="continuationSeparator" w:id="0">
    <w:p w14:paraId="020ECFF2" w14:textId="77777777" w:rsidR="00FF2B33" w:rsidRDefault="00FF2B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1CC8AE6A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99E4491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423"/>
        </w:tabs>
        <w:ind w:left="423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423"/>
        </w:tabs>
        <w:ind w:left="423" w:hanging="360"/>
      </w:pPr>
    </w:lvl>
    <w:lvl w:ilvl="1">
      <w:start w:val="1"/>
      <w:numFmt w:val="decimal"/>
      <w:lvlText w:val="%2)"/>
      <w:lvlJc w:val="left"/>
      <w:pPr>
        <w:tabs>
          <w:tab w:val="num" w:pos="1455"/>
        </w:tabs>
        <w:ind w:left="1455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0D"/>
    <w:multiLevelType w:val="multilevel"/>
    <w:tmpl w:val="0000000D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BE57B73"/>
    <w:multiLevelType w:val="hybridMultilevel"/>
    <w:tmpl w:val="7EB443C0"/>
    <w:lvl w:ilvl="0" w:tplc="B1EC58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162680F"/>
    <w:multiLevelType w:val="hybridMultilevel"/>
    <w:tmpl w:val="76F286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25D00F1"/>
    <w:multiLevelType w:val="hybridMultilevel"/>
    <w:tmpl w:val="AB3E1D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94749AE"/>
    <w:multiLevelType w:val="hybridMultilevel"/>
    <w:tmpl w:val="532E68A6"/>
    <w:lvl w:ilvl="0" w:tplc="F0F6ADCE">
      <w:start w:val="1"/>
      <w:numFmt w:val="bullet"/>
      <w:lvlText w:val="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6" w15:restartNumberingAfterBreak="0">
    <w:nsid w:val="36CF63D5"/>
    <w:multiLevelType w:val="hybridMultilevel"/>
    <w:tmpl w:val="E2684C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55006B"/>
    <w:multiLevelType w:val="hybridMultilevel"/>
    <w:tmpl w:val="7EB21790"/>
    <w:lvl w:ilvl="0" w:tplc="25CA286E">
      <w:start w:val="1"/>
      <w:numFmt w:val="lowerLetter"/>
      <w:lvlText w:val="%1)"/>
      <w:lvlJc w:val="left"/>
      <w:pPr>
        <w:tabs>
          <w:tab w:val="num" w:pos="1294"/>
        </w:tabs>
        <w:ind w:left="1294" w:hanging="585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 w15:restartNumberingAfterBreak="0">
    <w:nsid w:val="78552237"/>
    <w:multiLevelType w:val="hybridMultilevel"/>
    <w:tmpl w:val="5832CE38"/>
    <w:lvl w:ilvl="0" w:tplc="EC587A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60573514">
    <w:abstractNumId w:val="8"/>
  </w:num>
  <w:num w:numId="2" w16cid:durableId="804853065">
    <w:abstractNumId w:val="11"/>
  </w:num>
  <w:num w:numId="3" w16cid:durableId="1892960599">
    <w:abstractNumId w:val="4"/>
    <w:lvlOverride w:ilvl="0">
      <w:startOverride w:val="1"/>
    </w:lvlOverride>
  </w:num>
  <w:num w:numId="4" w16cid:durableId="1854034394">
    <w:abstractNumId w:val="4"/>
    <w:lvlOverride w:ilvl="0">
      <w:startOverride w:val="1"/>
    </w:lvlOverride>
  </w:num>
  <w:num w:numId="5" w16cid:durableId="20966281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691708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0787920">
    <w:abstractNumId w:val="1"/>
    <w:lvlOverride w:ilvl="0">
      <w:startOverride w:val="1"/>
    </w:lvlOverride>
  </w:num>
  <w:num w:numId="8" w16cid:durableId="64725190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87376693">
    <w:abstractNumId w:val="7"/>
    <w:lvlOverride w:ilvl="0">
      <w:startOverride w:val="1"/>
    </w:lvlOverride>
  </w:num>
  <w:num w:numId="10" w16cid:durableId="96102891">
    <w:abstractNumId w:val="5"/>
    <w:lvlOverride w:ilvl="0">
      <w:startOverride w:val="1"/>
    </w:lvlOverride>
  </w:num>
  <w:num w:numId="11" w16cid:durableId="1509559374">
    <w:abstractNumId w:val="3"/>
    <w:lvlOverride w:ilvl="0">
      <w:startOverride w:val="1"/>
    </w:lvlOverride>
  </w:num>
  <w:num w:numId="12" w16cid:durableId="200828990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3424448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7998736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1640077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8114603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7898379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E3E"/>
    <w:rsid w:val="00004A64"/>
    <w:rsid w:val="000125F2"/>
    <w:rsid w:val="000128EC"/>
    <w:rsid w:val="00014AB6"/>
    <w:rsid w:val="000163EE"/>
    <w:rsid w:val="00017920"/>
    <w:rsid w:val="0002262A"/>
    <w:rsid w:val="00024BBC"/>
    <w:rsid w:val="00025FF3"/>
    <w:rsid w:val="0003155A"/>
    <w:rsid w:val="00036BB5"/>
    <w:rsid w:val="00036C75"/>
    <w:rsid w:val="00037138"/>
    <w:rsid w:val="000374ED"/>
    <w:rsid w:val="00041566"/>
    <w:rsid w:val="00042398"/>
    <w:rsid w:val="00043793"/>
    <w:rsid w:val="00043F36"/>
    <w:rsid w:val="00043F6E"/>
    <w:rsid w:val="00045E1E"/>
    <w:rsid w:val="000511C4"/>
    <w:rsid w:val="00051EAA"/>
    <w:rsid w:val="000527F3"/>
    <w:rsid w:val="00053F76"/>
    <w:rsid w:val="00055845"/>
    <w:rsid w:val="00056B45"/>
    <w:rsid w:val="00056CC9"/>
    <w:rsid w:val="00057565"/>
    <w:rsid w:val="00060451"/>
    <w:rsid w:val="00060732"/>
    <w:rsid w:val="00061647"/>
    <w:rsid w:val="00061D73"/>
    <w:rsid w:val="00064153"/>
    <w:rsid w:val="00065A8D"/>
    <w:rsid w:val="00066977"/>
    <w:rsid w:val="00066DB1"/>
    <w:rsid w:val="00071ECD"/>
    <w:rsid w:val="00076C93"/>
    <w:rsid w:val="00077EBE"/>
    <w:rsid w:val="00084A65"/>
    <w:rsid w:val="0008523E"/>
    <w:rsid w:val="00090607"/>
    <w:rsid w:val="00090DAD"/>
    <w:rsid w:val="00091631"/>
    <w:rsid w:val="000930D0"/>
    <w:rsid w:val="000A1CB1"/>
    <w:rsid w:val="000A2C61"/>
    <w:rsid w:val="000A37EF"/>
    <w:rsid w:val="000A5915"/>
    <w:rsid w:val="000A5A6C"/>
    <w:rsid w:val="000A76BB"/>
    <w:rsid w:val="000B1351"/>
    <w:rsid w:val="000B3A87"/>
    <w:rsid w:val="000B3C07"/>
    <w:rsid w:val="000B468E"/>
    <w:rsid w:val="000B726C"/>
    <w:rsid w:val="000C0437"/>
    <w:rsid w:val="000C2BE3"/>
    <w:rsid w:val="000C498E"/>
    <w:rsid w:val="000C5642"/>
    <w:rsid w:val="000C5EEA"/>
    <w:rsid w:val="000C6F69"/>
    <w:rsid w:val="000C7F2B"/>
    <w:rsid w:val="000D10DD"/>
    <w:rsid w:val="000D1131"/>
    <w:rsid w:val="000D3083"/>
    <w:rsid w:val="000D4253"/>
    <w:rsid w:val="000D45E3"/>
    <w:rsid w:val="000D55E9"/>
    <w:rsid w:val="000D61C8"/>
    <w:rsid w:val="000E0EAF"/>
    <w:rsid w:val="000E218B"/>
    <w:rsid w:val="000E3FCA"/>
    <w:rsid w:val="000F026D"/>
    <w:rsid w:val="000F0D86"/>
    <w:rsid w:val="000F10AB"/>
    <w:rsid w:val="000F1E1D"/>
    <w:rsid w:val="000F3D75"/>
    <w:rsid w:val="000F6B17"/>
    <w:rsid w:val="001007EF"/>
    <w:rsid w:val="00103B8E"/>
    <w:rsid w:val="0010412B"/>
    <w:rsid w:val="0011286E"/>
    <w:rsid w:val="00112BF9"/>
    <w:rsid w:val="00116280"/>
    <w:rsid w:val="00117ED5"/>
    <w:rsid w:val="00123504"/>
    <w:rsid w:val="001344DC"/>
    <w:rsid w:val="0013473B"/>
    <w:rsid w:val="00134D47"/>
    <w:rsid w:val="001372CE"/>
    <w:rsid w:val="00140541"/>
    <w:rsid w:val="001443AC"/>
    <w:rsid w:val="00146DD4"/>
    <w:rsid w:val="00150CCC"/>
    <w:rsid w:val="00151CE9"/>
    <w:rsid w:val="001526AD"/>
    <w:rsid w:val="00156E8B"/>
    <w:rsid w:val="00157002"/>
    <w:rsid w:val="00157441"/>
    <w:rsid w:val="0016565D"/>
    <w:rsid w:val="001666DA"/>
    <w:rsid w:val="001667BB"/>
    <w:rsid w:val="00171CD7"/>
    <w:rsid w:val="00173E8C"/>
    <w:rsid w:val="00176EDF"/>
    <w:rsid w:val="0018014C"/>
    <w:rsid w:val="001862F4"/>
    <w:rsid w:val="00187DA2"/>
    <w:rsid w:val="00190235"/>
    <w:rsid w:val="00194DA0"/>
    <w:rsid w:val="001951F2"/>
    <w:rsid w:val="00195296"/>
    <w:rsid w:val="001A0B88"/>
    <w:rsid w:val="001A2C03"/>
    <w:rsid w:val="001A4E4A"/>
    <w:rsid w:val="001B0FED"/>
    <w:rsid w:val="001B3859"/>
    <w:rsid w:val="001B420F"/>
    <w:rsid w:val="001B4DE7"/>
    <w:rsid w:val="001B5615"/>
    <w:rsid w:val="001B7031"/>
    <w:rsid w:val="001C0899"/>
    <w:rsid w:val="001C0A13"/>
    <w:rsid w:val="001C2DCF"/>
    <w:rsid w:val="001C7083"/>
    <w:rsid w:val="001C7526"/>
    <w:rsid w:val="001D05C9"/>
    <w:rsid w:val="001D1104"/>
    <w:rsid w:val="001D32C1"/>
    <w:rsid w:val="001D3DBE"/>
    <w:rsid w:val="001D4333"/>
    <w:rsid w:val="001D4431"/>
    <w:rsid w:val="001E4E7F"/>
    <w:rsid w:val="001E781A"/>
    <w:rsid w:val="001E79D5"/>
    <w:rsid w:val="001F10B7"/>
    <w:rsid w:val="001F2566"/>
    <w:rsid w:val="001F2E95"/>
    <w:rsid w:val="001F498F"/>
    <w:rsid w:val="001F5487"/>
    <w:rsid w:val="001F7BA5"/>
    <w:rsid w:val="00200401"/>
    <w:rsid w:val="002019E1"/>
    <w:rsid w:val="00203614"/>
    <w:rsid w:val="00204252"/>
    <w:rsid w:val="00204319"/>
    <w:rsid w:val="00211902"/>
    <w:rsid w:val="00211B08"/>
    <w:rsid w:val="00214C7B"/>
    <w:rsid w:val="0021605C"/>
    <w:rsid w:val="00222EFD"/>
    <w:rsid w:val="00223975"/>
    <w:rsid w:val="002263CA"/>
    <w:rsid w:val="0022658F"/>
    <w:rsid w:val="00227BCA"/>
    <w:rsid w:val="002303B0"/>
    <w:rsid w:val="0023108F"/>
    <w:rsid w:val="002368EE"/>
    <w:rsid w:val="00245551"/>
    <w:rsid w:val="00250572"/>
    <w:rsid w:val="002510F4"/>
    <w:rsid w:val="00252BC0"/>
    <w:rsid w:val="00255D98"/>
    <w:rsid w:val="00262339"/>
    <w:rsid w:val="00262649"/>
    <w:rsid w:val="0026441A"/>
    <w:rsid w:val="00264A03"/>
    <w:rsid w:val="002653F4"/>
    <w:rsid w:val="00273828"/>
    <w:rsid w:val="00273E99"/>
    <w:rsid w:val="0027712F"/>
    <w:rsid w:val="00280FDD"/>
    <w:rsid w:val="00286696"/>
    <w:rsid w:val="00297408"/>
    <w:rsid w:val="002A0182"/>
    <w:rsid w:val="002A0F76"/>
    <w:rsid w:val="002A1982"/>
    <w:rsid w:val="002A2643"/>
    <w:rsid w:val="002A3861"/>
    <w:rsid w:val="002A675D"/>
    <w:rsid w:val="002A78BB"/>
    <w:rsid w:val="002A7DAD"/>
    <w:rsid w:val="002B044B"/>
    <w:rsid w:val="002B1A2D"/>
    <w:rsid w:val="002B2216"/>
    <w:rsid w:val="002B4846"/>
    <w:rsid w:val="002B6E6F"/>
    <w:rsid w:val="002C424F"/>
    <w:rsid w:val="002C4C2A"/>
    <w:rsid w:val="002D1EE9"/>
    <w:rsid w:val="002D29FA"/>
    <w:rsid w:val="002D5E16"/>
    <w:rsid w:val="002E305F"/>
    <w:rsid w:val="002E3E25"/>
    <w:rsid w:val="002F089F"/>
    <w:rsid w:val="002F1249"/>
    <w:rsid w:val="002F2028"/>
    <w:rsid w:val="002F3514"/>
    <w:rsid w:val="002F617C"/>
    <w:rsid w:val="002F6432"/>
    <w:rsid w:val="0030179D"/>
    <w:rsid w:val="003060E2"/>
    <w:rsid w:val="00306860"/>
    <w:rsid w:val="00311239"/>
    <w:rsid w:val="00311B25"/>
    <w:rsid w:val="00311FDF"/>
    <w:rsid w:val="0031563C"/>
    <w:rsid w:val="0031644D"/>
    <w:rsid w:val="00316979"/>
    <w:rsid w:val="0032012B"/>
    <w:rsid w:val="003201B0"/>
    <w:rsid w:val="003225C5"/>
    <w:rsid w:val="003250B6"/>
    <w:rsid w:val="00325A2A"/>
    <w:rsid w:val="00327CDE"/>
    <w:rsid w:val="00333551"/>
    <w:rsid w:val="0033453F"/>
    <w:rsid w:val="00345CAB"/>
    <w:rsid w:val="00350847"/>
    <w:rsid w:val="00350A1F"/>
    <w:rsid w:val="00350CDC"/>
    <w:rsid w:val="00351E15"/>
    <w:rsid w:val="00352E2A"/>
    <w:rsid w:val="00356D3D"/>
    <w:rsid w:val="0035750A"/>
    <w:rsid w:val="00362A1F"/>
    <w:rsid w:val="00370883"/>
    <w:rsid w:val="003709EF"/>
    <w:rsid w:val="00370F45"/>
    <w:rsid w:val="00380647"/>
    <w:rsid w:val="00385C5D"/>
    <w:rsid w:val="00392080"/>
    <w:rsid w:val="00395174"/>
    <w:rsid w:val="003974E6"/>
    <w:rsid w:val="00397798"/>
    <w:rsid w:val="003A0119"/>
    <w:rsid w:val="003A531F"/>
    <w:rsid w:val="003A56CE"/>
    <w:rsid w:val="003A5BE8"/>
    <w:rsid w:val="003B431A"/>
    <w:rsid w:val="003B6949"/>
    <w:rsid w:val="003C757F"/>
    <w:rsid w:val="003D088F"/>
    <w:rsid w:val="003D1A7C"/>
    <w:rsid w:val="003D2DCB"/>
    <w:rsid w:val="003D3F19"/>
    <w:rsid w:val="003D47D8"/>
    <w:rsid w:val="003D6535"/>
    <w:rsid w:val="003D66D3"/>
    <w:rsid w:val="003E1AEA"/>
    <w:rsid w:val="003E25D2"/>
    <w:rsid w:val="003E280C"/>
    <w:rsid w:val="003E564C"/>
    <w:rsid w:val="003E576A"/>
    <w:rsid w:val="003E69FC"/>
    <w:rsid w:val="003E7D7C"/>
    <w:rsid w:val="003F141A"/>
    <w:rsid w:val="003F35DC"/>
    <w:rsid w:val="003F5894"/>
    <w:rsid w:val="003F60EF"/>
    <w:rsid w:val="003F7AF2"/>
    <w:rsid w:val="003F7F49"/>
    <w:rsid w:val="00402885"/>
    <w:rsid w:val="004030F0"/>
    <w:rsid w:val="0040448B"/>
    <w:rsid w:val="00412279"/>
    <w:rsid w:val="004166AF"/>
    <w:rsid w:val="0042302A"/>
    <w:rsid w:val="00423A10"/>
    <w:rsid w:val="00424950"/>
    <w:rsid w:val="00425597"/>
    <w:rsid w:val="004269AD"/>
    <w:rsid w:val="00427E45"/>
    <w:rsid w:val="00432307"/>
    <w:rsid w:val="00432585"/>
    <w:rsid w:val="00437D0A"/>
    <w:rsid w:val="00441393"/>
    <w:rsid w:val="0044169E"/>
    <w:rsid w:val="0044176E"/>
    <w:rsid w:val="004449B5"/>
    <w:rsid w:val="004525A9"/>
    <w:rsid w:val="00452977"/>
    <w:rsid w:val="004558C8"/>
    <w:rsid w:val="00463F9B"/>
    <w:rsid w:val="00464B00"/>
    <w:rsid w:val="00465DDC"/>
    <w:rsid w:val="00471273"/>
    <w:rsid w:val="00472388"/>
    <w:rsid w:val="00474F97"/>
    <w:rsid w:val="00477C87"/>
    <w:rsid w:val="004804DE"/>
    <w:rsid w:val="0048154E"/>
    <w:rsid w:val="0048395B"/>
    <w:rsid w:val="00490FE8"/>
    <w:rsid w:val="00491931"/>
    <w:rsid w:val="00491EFF"/>
    <w:rsid w:val="00493073"/>
    <w:rsid w:val="00494F2B"/>
    <w:rsid w:val="004A5160"/>
    <w:rsid w:val="004A68F4"/>
    <w:rsid w:val="004B033F"/>
    <w:rsid w:val="004B0A6B"/>
    <w:rsid w:val="004B486A"/>
    <w:rsid w:val="004B701C"/>
    <w:rsid w:val="004B7355"/>
    <w:rsid w:val="004C64F9"/>
    <w:rsid w:val="004C70E9"/>
    <w:rsid w:val="004D2636"/>
    <w:rsid w:val="004D2820"/>
    <w:rsid w:val="004D3103"/>
    <w:rsid w:val="004D3245"/>
    <w:rsid w:val="004D32AE"/>
    <w:rsid w:val="004D747F"/>
    <w:rsid w:val="004D77CD"/>
    <w:rsid w:val="004E19B3"/>
    <w:rsid w:val="004F3856"/>
    <w:rsid w:val="004F6C47"/>
    <w:rsid w:val="004F6C97"/>
    <w:rsid w:val="00500143"/>
    <w:rsid w:val="00500D34"/>
    <w:rsid w:val="00501690"/>
    <w:rsid w:val="00501F75"/>
    <w:rsid w:val="00502901"/>
    <w:rsid w:val="005049C7"/>
    <w:rsid w:val="00511C21"/>
    <w:rsid w:val="005128AF"/>
    <w:rsid w:val="005128B3"/>
    <w:rsid w:val="0051651A"/>
    <w:rsid w:val="005234EF"/>
    <w:rsid w:val="00523DA0"/>
    <w:rsid w:val="00527F09"/>
    <w:rsid w:val="005303B9"/>
    <w:rsid w:val="00531B9B"/>
    <w:rsid w:val="00540D76"/>
    <w:rsid w:val="005440B8"/>
    <w:rsid w:val="005461FE"/>
    <w:rsid w:val="00546F88"/>
    <w:rsid w:val="00555124"/>
    <w:rsid w:val="00557268"/>
    <w:rsid w:val="00561384"/>
    <w:rsid w:val="00564941"/>
    <w:rsid w:val="00564F9C"/>
    <w:rsid w:val="00566220"/>
    <w:rsid w:val="0057292D"/>
    <w:rsid w:val="00574AFA"/>
    <w:rsid w:val="005750C2"/>
    <w:rsid w:val="00575EE0"/>
    <w:rsid w:val="005771AD"/>
    <w:rsid w:val="005772A4"/>
    <w:rsid w:val="00580089"/>
    <w:rsid w:val="005820FC"/>
    <w:rsid w:val="00583973"/>
    <w:rsid w:val="00587CCA"/>
    <w:rsid w:val="00592F78"/>
    <w:rsid w:val="00593485"/>
    <w:rsid w:val="005938E1"/>
    <w:rsid w:val="00594EB5"/>
    <w:rsid w:val="00595E3B"/>
    <w:rsid w:val="00597E16"/>
    <w:rsid w:val="005A1EEB"/>
    <w:rsid w:val="005A5DBE"/>
    <w:rsid w:val="005A7179"/>
    <w:rsid w:val="005B0743"/>
    <w:rsid w:val="005B0C6D"/>
    <w:rsid w:val="005B232A"/>
    <w:rsid w:val="005C1184"/>
    <w:rsid w:val="005C2A64"/>
    <w:rsid w:val="005C5C2D"/>
    <w:rsid w:val="005D037B"/>
    <w:rsid w:val="005D4751"/>
    <w:rsid w:val="005D7228"/>
    <w:rsid w:val="005D7538"/>
    <w:rsid w:val="005E2204"/>
    <w:rsid w:val="005E7DA1"/>
    <w:rsid w:val="005F0119"/>
    <w:rsid w:val="005F2998"/>
    <w:rsid w:val="005F4136"/>
    <w:rsid w:val="005F43A7"/>
    <w:rsid w:val="005F56F9"/>
    <w:rsid w:val="005F5914"/>
    <w:rsid w:val="00613984"/>
    <w:rsid w:val="00620C0F"/>
    <w:rsid w:val="00622FF0"/>
    <w:rsid w:val="0062317D"/>
    <w:rsid w:val="00624466"/>
    <w:rsid w:val="0063006B"/>
    <w:rsid w:val="006309A0"/>
    <w:rsid w:val="00636269"/>
    <w:rsid w:val="0064282F"/>
    <w:rsid w:val="00643496"/>
    <w:rsid w:val="00643D8F"/>
    <w:rsid w:val="00650A53"/>
    <w:rsid w:val="00651C01"/>
    <w:rsid w:val="0065399D"/>
    <w:rsid w:val="006556AC"/>
    <w:rsid w:val="00663BAF"/>
    <w:rsid w:val="00665EED"/>
    <w:rsid w:val="00666C8F"/>
    <w:rsid w:val="006727F3"/>
    <w:rsid w:val="00674587"/>
    <w:rsid w:val="00681163"/>
    <w:rsid w:val="00692DB3"/>
    <w:rsid w:val="006949F3"/>
    <w:rsid w:val="00695D27"/>
    <w:rsid w:val="006A0F2A"/>
    <w:rsid w:val="006A29D8"/>
    <w:rsid w:val="006A504D"/>
    <w:rsid w:val="006A709A"/>
    <w:rsid w:val="006A769E"/>
    <w:rsid w:val="006B2C90"/>
    <w:rsid w:val="006B4099"/>
    <w:rsid w:val="006B6584"/>
    <w:rsid w:val="006C575A"/>
    <w:rsid w:val="006D0383"/>
    <w:rsid w:val="006D42C0"/>
    <w:rsid w:val="006D7511"/>
    <w:rsid w:val="006E0451"/>
    <w:rsid w:val="006E33E8"/>
    <w:rsid w:val="006E4EA8"/>
    <w:rsid w:val="006F02DF"/>
    <w:rsid w:val="006F060A"/>
    <w:rsid w:val="006F119C"/>
    <w:rsid w:val="006F6F23"/>
    <w:rsid w:val="0070109D"/>
    <w:rsid w:val="00701B60"/>
    <w:rsid w:val="00702743"/>
    <w:rsid w:val="00702AA7"/>
    <w:rsid w:val="00702DEE"/>
    <w:rsid w:val="007042C7"/>
    <w:rsid w:val="007052F0"/>
    <w:rsid w:val="00706D02"/>
    <w:rsid w:val="007074B6"/>
    <w:rsid w:val="00707CA7"/>
    <w:rsid w:val="007127B8"/>
    <w:rsid w:val="00713A50"/>
    <w:rsid w:val="00714BCF"/>
    <w:rsid w:val="007168CB"/>
    <w:rsid w:val="00717043"/>
    <w:rsid w:val="00717C0D"/>
    <w:rsid w:val="00720279"/>
    <w:rsid w:val="00720C0C"/>
    <w:rsid w:val="00721098"/>
    <w:rsid w:val="00721525"/>
    <w:rsid w:val="00723A63"/>
    <w:rsid w:val="007240CF"/>
    <w:rsid w:val="007338D1"/>
    <w:rsid w:val="00735874"/>
    <w:rsid w:val="0073677A"/>
    <w:rsid w:val="007377D2"/>
    <w:rsid w:val="0074275E"/>
    <w:rsid w:val="00745603"/>
    <w:rsid w:val="00746A85"/>
    <w:rsid w:val="00750A1B"/>
    <w:rsid w:val="0075108A"/>
    <w:rsid w:val="00752AC6"/>
    <w:rsid w:val="00754CB4"/>
    <w:rsid w:val="00756019"/>
    <w:rsid w:val="007564C4"/>
    <w:rsid w:val="00760206"/>
    <w:rsid w:val="007605CE"/>
    <w:rsid w:val="0076140C"/>
    <w:rsid w:val="00761B59"/>
    <w:rsid w:val="0076422C"/>
    <w:rsid w:val="00765BEB"/>
    <w:rsid w:val="0076773E"/>
    <w:rsid w:val="00770394"/>
    <w:rsid w:val="007712BE"/>
    <w:rsid w:val="00772EEE"/>
    <w:rsid w:val="007764A6"/>
    <w:rsid w:val="0078194C"/>
    <w:rsid w:val="00782483"/>
    <w:rsid w:val="0078402A"/>
    <w:rsid w:val="00784196"/>
    <w:rsid w:val="00786864"/>
    <w:rsid w:val="00791CC0"/>
    <w:rsid w:val="0079423F"/>
    <w:rsid w:val="007A1780"/>
    <w:rsid w:val="007A4345"/>
    <w:rsid w:val="007A5FAA"/>
    <w:rsid w:val="007B3C92"/>
    <w:rsid w:val="007B5292"/>
    <w:rsid w:val="007B6516"/>
    <w:rsid w:val="007B6D5D"/>
    <w:rsid w:val="007B6FD2"/>
    <w:rsid w:val="007B796C"/>
    <w:rsid w:val="007C26C7"/>
    <w:rsid w:val="007C3410"/>
    <w:rsid w:val="007C4347"/>
    <w:rsid w:val="007D38E1"/>
    <w:rsid w:val="007D5024"/>
    <w:rsid w:val="007D5618"/>
    <w:rsid w:val="007D5B40"/>
    <w:rsid w:val="007D7C58"/>
    <w:rsid w:val="007E139B"/>
    <w:rsid w:val="007E1A33"/>
    <w:rsid w:val="007E2D8D"/>
    <w:rsid w:val="007E62EB"/>
    <w:rsid w:val="007E6EF3"/>
    <w:rsid w:val="007F1972"/>
    <w:rsid w:val="007F272B"/>
    <w:rsid w:val="007F4828"/>
    <w:rsid w:val="007F7BB0"/>
    <w:rsid w:val="008006D6"/>
    <w:rsid w:val="00800FC6"/>
    <w:rsid w:val="00805049"/>
    <w:rsid w:val="008100BD"/>
    <w:rsid w:val="00810453"/>
    <w:rsid w:val="0081213D"/>
    <w:rsid w:val="0081438E"/>
    <w:rsid w:val="00814746"/>
    <w:rsid w:val="008155EC"/>
    <w:rsid w:val="00823EE9"/>
    <w:rsid w:val="008336D2"/>
    <w:rsid w:val="008377D9"/>
    <w:rsid w:val="00842581"/>
    <w:rsid w:val="0084385E"/>
    <w:rsid w:val="008441FA"/>
    <w:rsid w:val="0084455E"/>
    <w:rsid w:val="00844EB7"/>
    <w:rsid w:val="00846A12"/>
    <w:rsid w:val="008477D5"/>
    <w:rsid w:val="00847981"/>
    <w:rsid w:val="00851AD4"/>
    <w:rsid w:val="00853E52"/>
    <w:rsid w:val="0085569E"/>
    <w:rsid w:val="008617B5"/>
    <w:rsid w:val="008620F2"/>
    <w:rsid w:val="008634D9"/>
    <w:rsid w:val="0086502F"/>
    <w:rsid w:val="0086677E"/>
    <w:rsid w:val="00867CE7"/>
    <w:rsid w:val="00870DC4"/>
    <w:rsid w:val="00872D46"/>
    <w:rsid w:val="0087374A"/>
    <w:rsid w:val="008738DE"/>
    <w:rsid w:val="00873C4D"/>
    <w:rsid w:val="00882440"/>
    <w:rsid w:val="00883C5F"/>
    <w:rsid w:val="008866B6"/>
    <w:rsid w:val="00891F07"/>
    <w:rsid w:val="008A4E9D"/>
    <w:rsid w:val="008A530E"/>
    <w:rsid w:val="008A53D6"/>
    <w:rsid w:val="008B01F4"/>
    <w:rsid w:val="008B13E5"/>
    <w:rsid w:val="008B4F8E"/>
    <w:rsid w:val="008B79A4"/>
    <w:rsid w:val="008C75D7"/>
    <w:rsid w:val="008D2446"/>
    <w:rsid w:val="008E0089"/>
    <w:rsid w:val="008E1F57"/>
    <w:rsid w:val="008F18E7"/>
    <w:rsid w:val="008F435C"/>
    <w:rsid w:val="008F6165"/>
    <w:rsid w:val="008F6E78"/>
    <w:rsid w:val="00900A34"/>
    <w:rsid w:val="00902F00"/>
    <w:rsid w:val="00904326"/>
    <w:rsid w:val="009061CF"/>
    <w:rsid w:val="00910B1A"/>
    <w:rsid w:val="00911289"/>
    <w:rsid w:val="00914497"/>
    <w:rsid w:val="009174FD"/>
    <w:rsid w:val="00925135"/>
    <w:rsid w:val="00925696"/>
    <w:rsid w:val="0092760E"/>
    <w:rsid w:val="009308D7"/>
    <w:rsid w:val="0093157E"/>
    <w:rsid w:val="00931EA4"/>
    <w:rsid w:val="00931FED"/>
    <w:rsid w:val="00936F76"/>
    <w:rsid w:val="00937FA8"/>
    <w:rsid w:val="0094143A"/>
    <w:rsid w:val="0094262A"/>
    <w:rsid w:val="009438AA"/>
    <w:rsid w:val="00946A1E"/>
    <w:rsid w:val="00946D92"/>
    <w:rsid w:val="00950AC3"/>
    <w:rsid w:val="00957CD0"/>
    <w:rsid w:val="0096162B"/>
    <w:rsid w:val="009621E7"/>
    <w:rsid w:val="009672E2"/>
    <w:rsid w:val="009673B9"/>
    <w:rsid w:val="00975056"/>
    <w:rsid w:val="009759D2"/>
    <w:rsid w:val="00980AF3"/>
    <w:rsid w:val="00982FC4"/>
    <w:rsid w:val="00987706"/>
    <w:rsid w:val="0098789F"/>
    <w:rsid w:val="00992D52"/>
    <w:rsid w:val="0099660A"/>
    <w:rsid w:val="009A32AF"/>
    <w:rsid w:val="009A4173"/>
    <w:rsid w:val="009A6878"/>
    <w:rsid w:val="009A6D99"/>
    <w:rsid w:val="009B0CFC"/>
    <w:rsid w:val="009B1059"/>
    <w:rsid w:val="009B258D"/>
    <w:rsid w:val="009B3385"/>
    <w:rsid w:val="009C3393"/>
    <w:rsid w:val="009D08AB"/>
    <w:rsid w:val="009D5FBF"/>
    <w:rsid w:val="009E26BB"/>
    <w:rsid w:val="009F0F30"/>
    <w:rsid w:val="009F2201"/>
    <w:rsid w:val="00A0013E"/>
    <w:rsid w:val="00A042B5"/>
    <w:rsid w:val="00A100C6"/>
    <w:rsid w:val="00A12F07"/>
    <w:rsid w:val="00A1305D"/>
    <w:rsid w:val="00A14465"/>
    <w:rsid w:val="00A17014"/>
    <w:rsid w:val="00A171FC"/>
    <w:rsid w:val="00A214BF"/>
    <w:rsid w:val="00A25D55"/>
    <w:rsid w:val="00A27B9F"/>
    <w:rsid w:val="00A37E98"/>
    <w:rsid w:val="00A40B9B"/>
    <w:rsid w:val="00A44D1B"/>
    <w:rsid w:val="00A46A04"/>
    <w:rsid w:val="00A50730"/>
    <w:rsid w:val="00A525BE"/>
    <w:rsid w:val="00A61EAE"/>
    <w:rsid w:val="00A6381E"/>
    <w:rsid w:val="00A63AFD"/>
    <w:rsid w:val="00A63B01"/>
    <w:rsid w:val="00A64A95"/>
    <w:rsid w:val="00A65CB2"/>
    <w:rsid w:val="00A66EC4"/>
    <w:rsid w:val="00A717EE"/>
    <w:rsid w:val="00A71DAC"/>
    <w:rsid w:val="00A73D34"/>
    <w:rsid w:val="00A77101"/>
    <w:rsid w:val="00A77EFD"/>
    <w:rsid w:val="00A82C1E"/>
    <w:rsid w:val="00A83653"/>
    <w:rsid w:val="00A86112"/>
    <w:rsid w:val="00A920D5"/>
    <w:rsid w:val="00A92836"/>
    <w:rsid w:val="00A93F4C"/>
    <w:rsid w:val="00A9418D"/>
    <w:rsid w:val="00A96090"/>
    <w:rsid w:val="00AA45A3"/>
    <w:rsid w:val="00AB22BB"/>
    <w:rsid w:val="00AB304B"/>
    <w:rsid w:val="00AB3C3D"/>
    <w:rsid w:val="00AB6E76"/>
    <w:rsid w:val="00AB719B"/>
    <w:rsid w:val="00AC219C"/>
    <w:rsid w:val="00AC2E61"/>
    <w:rsid w:val="00AC2F19"/>
    <w:rsid w:val="00AC32D7"/>
    <w:rsid w:val="00AC3ED6"/>
    <w:rsid w:val="00AC7666"/>
    <w:rsid w:val="00AD072F"/>
    <w:rsid w:val="00AD0CF5"/>
    <w:rsid w:val="00AD2287"/>
    <w:rsid w:val="00AD5FA8"/>
    <w:rsid w:val="00AD611E"/>
    <w:rsid w:val="00AE3CE1"/>
    <w:rsid w:val="00AE5592"/>
    <w:rsid w:val="00AF22E9"/>
    <w:rsid w:val="00AF23F3"/>
    <w:rsid w:val="00AF6838"/>
    <w:rsid w:val="00AF7752"/>
    <w:rsid w:val="00B00927"/>
    <w:rsid w:val="00B01887"/>
    <w:rsid w:val="00B062C2"/>
    <w:rsid w:val="00B0670A"/>
    <w:rsid w:val="00B103E2"/>
    <w:rsid w:val="00B133AF"/>
    <w:rsid w:val="00B14B4E"/>
    <w:rsid w:val="00B152ED"/>
    <w:rsid w:val="00B15CCC"/>
    <w:rsid w:val="00B21E7C"/>
    <w:rsid w:val="00B24DEA"/>
    <w:rsid w:val="00B25DF9"/>
    <w:rsid w:val="00B31C76"/>
    <w:rsid w:val="00B320C2"/>
    <w:rsid w:val="00B37137"/>
    <w:rsid w:val="00B410B5"/>
    <w:rsid w:val="00B430DA"/>
    <w:rsid w:val="00B44635"/>
    <w:rsid w:val="00B5792E"/>
    <w:rsid w:val="00B57BFB"/>
    <w:rsid w:val="00B629F3"/>
    <w:rsid w:val="00B66ABC"/>
    <w:rsid w:val="00B67630"/>
    <w:rsid w:val="00B72751"/>
    <w:rsid w:val="00B74C37"/>
    <w:rsid w:val="00B76DA2"/>
    <w:rsid w:val="00B77C9A"/>
    <w:rsid w:val="00B83E4E"/>
    <w:rsid w:val="00B8421D"/>
    <w:rsid w:val="00B85422"/>
    <w:rsid w:val="00B8651D"/>
    <w:rsid w:val="00B87D2D"/>
    <w:rsid w:val="00B9310E"/>
    <w:rsid w:val="00BA5117"/>
    <w:rsid w:val="00BA511D"/>
    <w:rsid w:val="00BA5936"/>
    <w:rsid w:val="00BA5A72"/>
    <w:rsid w:val="00BA7800"/>
    <w:rsid w:val="00BB0F67"/>
    <w:rsid w:val="00BB66DB"/>
    <w:rsid w:val="00BC0E61"/>
    <w:rsid w:val="00BC20F1"/>
    <w:rsid w:val="00BC2194"/>
    <w:rsid w:val="00BC3282"/>
    <w:rsid w:val="00BC4996"/>
    <w:rsid w:val="00BD1B41"/>
    <w:rsid w:val="00BD59EE"/>
    <w:rsid w:val="00BD670A"/>
    <w:rsid w:val="00BD765A"/>
    <w:rsid w:val="00BE2536"/>
    <w:rsid w:val="00BE45F2"/>
    <w:rsid w:val="00BE4A69"/>
    <w:rsid w:val="00BE501F"/>
    <w:rsid w:val="00BE6346"/>
    <w:rsid w:val="00BF1142"/>
    <w:rsid w:val="00BF157A"/>
    <w:rsid w:val="00BF527C"/>
    <w:rsid w:val="00BF70E9"/>
    <w:rsid w:val="00BF7259"/>
    <w:rsid w:val="00C009F9"/>
    <w:rsid w:val="00C04B6F"/>
    <w:rsid w:val="00C052DA"/>
    <w:rsid w:val="00C06479"/>
    <w:rsid w:val="00C118DA"/>
    <w:rsid w:val="00C12F6C"/>
    <w:rsid w:val="00C20D03"/>
    <w:rsid w:val="00C2104E"/>
    <w:rsid w:val="00C259E6"/>
    <w:rsid w:val="00C31715"/>
    <w:rsid w:val="00C32136"/>
    <w:rsid w:val="00C350E8"/>
    <w:rsid w:val="00C36EB4"/>
    <w:rsid w:val="00C37754"/>
    <w:rsid w:val="00C40C8F"/>
    <w:rsid w:val="00C41472"/>
    <w:rsid w:val="00C45D9A"/>
    <w:rsid w:val="00C45EC5"/>
    <w:rsid w:val="00C46249"/>
    <w:rsid w:val="00C46CB3"/>
    <w:rsid w:val="00C528DD"/>
    <w:rsid w:val="00C55955"/>
    <w:rsid w:val="00C5698B"/>
    <w:rsid w:val="00C578DC"/>
    <w:rsid w:val="00C676EF"/>
    <w:rsid w:val="00C678A6"/>
    <w:rsid w:val="00C71A51"/>
    <w:rsid w:val="00C72578"/>
    <w:rsid w:val="00C729EC"/>
    <w:rsid w:val="00C73018"/>
    <w:rsid w:val="00C80A0C"/>
    <w:rsid w:val="00C80C89"/>
    <w:rsid w:val="00C8444D"/>
    <w:rsid w:val="00C8693E"/>
    <w:rsid w:val="00C93647"/>
    <w:rsid w:val="00CA06E4"/>
    <w:rsid w:val="00CA2F9B"/>
    <w:rsid w:val="00CA3D1A"/>
    <w:rsid w:val="00CA4065"/>
    <w:rsid w:val="00CA4344"/>
    <w:rsid w:val="00CA4722"/>
    <w:rsid w:val="00CA610E"/>
    <w:rsid w:val="00CA657D"/>
    <w:rsid w:val="00CB2AA2"/>
    <w:rsid w:val="00CB41C8"/>
    <w:rsid w:val="00CC06D7"/>
    <w:rsid w:val="00CC2D99"/>
    <w:rsid w:val="00CC3C89"/>
    <w:rsid w:val="00CC4F38"/>
    <w:rsid w:val="00CC7A46"/>
    <w:rsid w:val="00CC7EB7"/>
    <w:rsid w:val="00CD0E8D"/>
    <w:rsid w:val="00CD18AC"/>
    <w:rsid w:val="00CD3490"/>
    <w:rsid w:val="00CD6D27"/>
    <w:rsid w:val="00CD776F"/>
    <w:rsid w:val="00CE25D8"/>
    <w:rsid w:val="00CE7298"/>
    <w:rsid w:val="00CF0C4A"/>
    <w:rsid w:val="00CF1527"/>
    <w:rsid w:val="00CF44B4"/>
    <w:rsid w:val="00CF4927"/>
    <w:rsid w:val="00D04479"/>
    <w:rsid w:val="00D06F47"/>
    <w:rsid w:val="00D07E9F"/>
    <w:rsid w:val="00D10B69"/>
    <w:rsid w:val="00D149CF"/>
    <w:rsid w:val="00D16AF9"/>
    <w:rsid w:val="00D22629"/>
    <w:rsid w:val="00D22E3E"/>
    <w:rsid w:val="00D24F90"/>
    <w:rsid w:val="00D278E5"/>
    <w:rsid w:val="00D330AE"/>
    <w:rsid w:val="00D357BC"/>
    <w:rsid w:val="00D4752B"/>
    <w:rsid w:val="00D47A4C"/>
    <w:rsid w:val="00D57802"/>
    <w:rsid w:val="00D616B6"/>
    <w:rsid w:val="00D6435B"/>
    <w:rsid w:val="00D6774C"/>
    <w:rsid w:val="00D708AA"/>
    <w:rsid w:val="00D71B4C"/>
    <w:rsid w:val="00D72CEA"/>
    <w:rsid w:val="00D748EB"/>
    <w:rsid w:val="00D74910"/>
    <w:rsid w:val="00D757E4"/>
    <w:rsid w:val="00D774B2"/>
    <w:rsid w:val="00D83D4A"/>
    <w:rsid w:val="00D866B3"/>
    <w:rsid w:val="00D86700"/>
    <w:rsid w:val="00D87C56"/>
    <w:rsid w:val="00D917BF"/>
    <w:rsid w:val="00DA0D50"/>
    <w:rsid w:val="00DA6DDB"/>
    <w:rsid w:val="00DB1B5B"/>
    <w:rsid w:val="00DC4A4D"/>
    <w:rsid w:val="00DD1FC9"/>
    <w:rsid w:val="00DD2876"/>
    <w:rsid w:val="00DD3CAE"/>
    <w:rsid w:val="00DD6CE7"/>
    <w:rsid w:val="00DE019B"/>
    <w:rsid w:val="00DE35AA"/>
    <w:rsid w:val="00DE4063"/>
    <w:rsid w:val="00DE4F2D"/>
    <w:rsid w:val="00DE7147"/>
    <w:rsid w:val="00DE76B6"/>
    <w:rsid w:val="00DF0CFB"/>
    <w:rsid w:val="00DF1693"/>
    <w:rsid w:val="00DF2437"/>
    <w:rsid w:val="00DF251F"/>
    <w:rsid w:val="00E00385"/>
    <w:rsid w:val="00E02B28"/>
    <w:rsid w:val="00E02E94"/>
    <w:rsid w:val="00E031BC"/>
    <w:rsid w:val="00E06439"/>
    <w:rsid w:val="00E0722F"/>
    <w:rsid w:val="00E122E7"/>
    <w:rsid w:val="00E12C53"/>
    <w:rsid w:val="00E21822"/>
    <w:rsid w:val="00E24A81"/>
    <w:rsid w:val="00E24B1B"/>
    <w:rsid w:val="00E25114"/>
    <w:rsid w:val="00E35535"/>
    <w:rsid w:val="00E36465"/>
    <w:rsid w:val="00E434B4"/>
    <w:rsid w:val="00E4609D"/>
    <w:rsid w:val="00E532F8"/>
    <w:rsid w:val="00E55CE5"/>
    <w:rsid w:val="00E55F97"/>
    <w:rsid w:val="00E60D36"/>
    <w:rsid w:val="00E6446D"/>
    <w:rsid w:val="00E667EF"/>
    <w:rsid w:val="00E71B7B"/>
    <w:rsid w:val="00E7227C"/>
    <w:rsid w:val="00E73E72"/>
    <w:rsid w:val="00E747B3"/>
    <w:rsid w:val="00E75428"/>
    <w:rsid w:val="00E75FF0"/>
    <w:rsid w:val="00E779B4"/>
    <w:rsid w:val="00E81019"/>
    <w:rsid w:val="00E84069"/>
    <w:rsid w:val="00E87994"/>
    <w:rsid w:val="00E879CC"/>
    <w:rsid w:val="00E90FD8"/>
    <w:rsid w:val="00E933A8"/>
    <w:rsid w:val="00E94CAF"/>
    <w:rsid w:val="00E971B8"/>
    <w:rsid w:val="00EA1728"/>
    <w:rsid w:val="00EA18D2"/>
    <w:rsid w:val="00EA229D"/>
    <w:rsid w:val="00EA2FDE"/>
    <w:rsid w:val="00EA345D"/>
    <w:rsid w:val="00EB2B93"/>
    <w:rsid w:val="00EC1EDC"/>
    <w:rsid w:val="00EC5BB8"/>
    <w:rsid w:val="00EC67B4"/>
    <w:rsid w:val="00EC6A54"/>
    <w:rsid w:val="00EC6AB4"/>
    <w:rsid w:val="00EC788D"/>
    <w:rsid w:val="00EE6099"/>
    <w:rsid w:val="00EF04DE"/>
    <w:rsid w:val="00EF20BF"/>
    <w:rsid w:val="00EF49FF"/>
    <w:rsid w:val="00EF5112"/>
    <w:rsid w:val="00EF609C"/>
    <w:rsid w:val="00F00F78"/>
    <w:rsid w:val="00F046B8"/>
    <w:rsid w:val="00F04E1D"/>
    <w:rsid w:val="00F066FF"/>
    <w:rsid w:val="00F11BA9"/>
    <w:rsid w:val="00F124F1"/>
    <w:rsid w:val="00F13611"/>
    <w:rsid w:val="00F14B27"/>
    <w:rsid w:val="00F2191D"/>
    <w:rsid w:val="00F22A1A"/>
    <w:rsid w:val="00F234EE"/>
    <w:rsid w:val="00F258C6"/>
    <w:rsid w:val="00F25BEE"/>
    <w:rsid w:val="00F27FEE"/>
    <w:rsid w:val="00F34A60"/>
    <w:rsid w:val="00F3519E"/>
    <w:rsid w:val="00F36E28"/>
    <w:rsid w:val="00F36E86"/>
    <w:rsid w:val="00F379D7"/>
    <w:rsid w:val="00F44431"/>
    <w:rsid w:val="00F45B0C"/>
    <w:rsid w:val="00F4718F"/>
    <w:rsid w:val="00F535B5"/>
    <w:rsid w:val="00F54D0C"/>
    <w:rsid w:val="00F55C6B"/>
    <w:rsid w:val="00F55DBA"/>
    <w:rsid w:val="00F60EF4"/>
    <w:rsid w:val="00F61863"/>
    <w:rsid w:val="00F633C6"/>
    <w:rsid w:val="00F720A4"/>
    <w:rsid w:val="00F80131"/>
    <w:rsid w:val="00F80BD2"/>
    <w:rsid w:val="00F81F5D"/>
    <w:rsid w:val="00F8356D"/>
    <w:rsid w:val="00F85E23"/>
    <w:rsid w:val="00F96825"/>
    <w:rsid w:val="00F97538"/>
    <w:rsid w:val="00F97C0E"/>
    <w:rsid w:val="00FA5A39"/>
    <w:rsid w:val="00FA7A3A"/>
    <w:rsid w:val="00FA7F52"/>
    <w:rsid w:val="00FB3376"/>
    <w:rsid w:val="00FB54AB"/>
    <w:rsid w:val="00FC329F"/>
    <w:rsid w:val="00FC41BC"/>
    <w:rsid w:val="00FC4796"/>
    <w:rsid w:val="00FC56E0"/>
    <w:rsid w:val="00FC7D44"/>
    <w:rsid w:val="00FD00B8"/>
    <w:rsid w:val="00FD11D8"/>
    <w:rsid w:val="00FD2079"/>
    <w:rsid w:val="00FD3944"/>
    <w:rsid w:val="00FD3CE9"/>
    <w:rsid w:val="00FD4791"/>
    <w:rsid w:val="00FD667C"/>
    <w:rsid w:val="00FE44A1"/>
    <w:rsid w:val="00FE469A"/>
    <w:rsid w:val="00FE4FE9"/>
    <w:rsid w:val="00FE56D2"/>
    <w:rsid w:val="00FE5A16"/>
    <w:rsid w:val="00FF2B33"/>
    <w:rsid w:val="00FF3B65"/>
    <w:rsid w:val="00FF4DBB"/>
    <w:rsid w:val="00FF5D3B"/>
    <w:rsid w:val="00FF78A2"/>
    <w:rsid w:val="00FF78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611BC6"/>
  <w15:docId w15:val="{B95F99D8-B909-4C52-8FC3-84E33895F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448B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40448B"/>
    <w:pPr>
      <w:keepNext/>
      <w:numPr>
        <w:numId w:val="2"/>
      </w:numPr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8064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FD394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40448B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40448B"/>
    <w:rPr>
      <w:rFonts w:ascii="Times New Roman" w:eastAsia="Times New Roman" w:hAnsi="Times New Roman" w:cs="Times New Roman"/>
    </w:rPr>
  </w:style>
  <w:style w:type="character" w:customStyle="1" w:styleId="WW8Num5z0">
    <w:name w:val="WW8Num5z0"/>
    <w:rsid w:val="0040448B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">
    <w:name w:val="WW-Absatz-Standardschriftart"/>
    <w:rsid w:val="0040448B"/>
  </w:style>
  <w:style w:type="character" w:customStyle="1" w:styleId="WW-WW8Num2z0">
    <w:name w:val="WW-WW8Num2z0"/>
    <w:rsid w:val="0040448B"/>
    <w:rPr>
      <w:rFonts w:ascii="Times New Roman" w:eastAsia="Times New Roman" w:hAnsi="Times New Roman" w:cs="Times New Roman"/>
    </w:rPr>
  </w:style>
  <w:style w:type="character" w:customStyle="1" w:styleId="WW-WW8Num4z0">
    <w:name w:val="WW-WW8Num4z0"/>
    <w:rsid w:val="0040448B"/>
    <w:rPr>
      <w:rFonts w:ascii="Times New Roman" w:eastAsia="Times New Roman" w:hAnsi="Times New Roman" w:cs="Times New Roman"/>
    </w:rPr>
  </w:style>
  <w:style w:type="character" w:customStyle="1" w:styleId="WW-WW8Num5z0">
    <w:name w:val="WW-WW8Num5z0"/>
    <w:rsid w:val="0040448B"/>
    <w:rPr>
      <w:rFonts w:ascii="Times New Roman" w:eastAsia="Times New Roman" w:hAnsi="Times New Roman" w:cs="Times New Roman"/>
    </w:rPr>
  </w:style>
  <w:style w:type="character" w:customStyle="1" w:styleId="WW-WW8Num9z1">
    <w:name w:val="WW-WW8Num9z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1">
    <w:name w:val="WW-Absatz-Standardschriftart1"/>
    <w:rsid w:val="0040448B"/>
  </w:style>
  <w:style w:type="character" w:customStyle="1" w:styleId="WW-WW8Num2z01">
    <w:name w:val="WW-WW8Num2z01"/>
    <w:rsid w:val="0040448B"/>
    <w:rPr>
      <w:rFonts w:ascii="Times New Roman" w:eastAsia="Times New Roman" w:hAnsi="Times New Roman" w:cs="Times New Roman"/>
    </w:rPr>
  </w:style>
  <w:style w:type="character" w:customStyle="1" w:styleId="WW-WW8Num4z01">
    <w:name w:val="WW-WW8Num4z01"/>
    <w:rsid w:val="0040448B"/>
    <w:rPr>
      <w:rFonts w:ascii="Times New Roman" w:eastAsia="Times New Roman" w:hAnsi="Times New Roman" w:cs="Times New Roman"/>
    </w:rPr>
  </w:style>
  <w:style w:type="character" w:customStyle="1" w:styleId="WW-WW8Num5z01">
    <w:name w:val="WW-WW8Num5z01"/>
    <w:rsid w:val="0040448B"/>
    <w:rPr>
      <w:rFonts w:ascii="Times New Roman" w:eastAsia="Times New Roman" w:hAnsi="Times New Roman" w:cs="Times New Roman"/>
    </w:rPr>
  </w:style>
  <w:style w:type="character" w:customStyle="1" w:styleId="WW-WW8Num9z11">
    <w:name w:val="WW-WW8Num9z1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11">
    <w:name w:val="WW-Absatz-Standardschriftart11"/>
    <w:rsid w:val="0040448B"/>
  </w:style>
  <w:style w:type="character" w:customStyle="1" w:styleId="WW-WW8Num2z011">
    <w:name w:val="WW-WW8Num2z011"/>
    <w:rsid w:val="0040448B"/>
    <w:rPr>
      <w:rFonts w:ascii="Times New Roman" w:eastAsia="Times New Roman" w:hAnsi="Times New Roman" w:cs="Times New Roman"/>
    </w:rPr>
  </w:style>
  <w:style w:type="character" w:customStyle="1" w:styleId="WW-WW8Num4z011">
    <w:name w:val="WW-WW8Num4z011"/>
    <w:rsid w:val="0040448B"/>
    <w:rPr>
      <w:rFonts w:ascii="Times New Roman" w:eastAsia="Times New Roman" w:hAnsi="Times New Roman" w:cs="Times New Roman"/>
    </w:rPr>
  </w:style>
  <w:style w:type="character" w:customStyle="1" w:styleId="WW-WW8Num5z011">
    <w:name w:val="WW-WW8Num5z011"/>
    <w:rsid w:val="0040448B"/>
    <w:rPr>
      <w:rFonts w:ascii="Times New Roman" w:eastAsia="Times New Roman" w:hAnsi="Times New Roman" w:cs="Times New Roman"/>
    </w:rPr>
  </w:style>
  <w:style w:type="character" w:customStyle="1" w:styleId="WW-WW8Num9z111">
    <w:name w:val="WW-WW8Num9z11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111">
    <w:name w:val="WW-Absatz-Standardschriftart111"/>
    <w:rsid w:val="0040448B"/>
  </w:style>
  <w:style w:type="character" w:customStyle="1" w:styleId="WW8Num1z0">
    <w:name w:val="WW8Num1z0"/>
    <w:rsid w:val="0040448B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40448B"/>
    <w:rPr>
      <w:rFonts w:ascii="Times New Roman" w:eastAsia="Times New Roman" w:hAnsi="Times New Roman" w:cs="Times New Roman"/>
    </w:rPr>
  </w:style>
  <w:style w:type="character" w:customStyle="1" w:styleId="WW-WW8Num5z0111">
    <w:name w:val="WW-WW8Num5z0111"/>
    <w:rsid w:val="0040448B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40448B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40448B"/>
    <w:rPr>
      <w:rFonts w:ascii="Times New Roman" w:eastAsia="Times New Roman" w:hAnsi="Times New Roman" w:cs="Times New Roman"/>
    </w:rPr>
  </w:style>
  <w:style w:type="character" w:customStyle="1" w:styleId="WW-Domylnaczcionkaakapitu">
    <w:name w:val="WW-Domyślna czcionka akapitu"/>
    <w:rsid w:val="0040448B"/>
  </w:style>
  <w:style w:type="character" w:styleId="Numerstrony">
    <w:name w:val="page number"/>
    <w:basedOn w:val="WW-Domylnaczcionkaakapitu"/>
    <w:rsid w:val="0040448B"/>
  </w:style>
  <w:style w:type="character" w:customStyle="1" w:styleId="Znakinumeracji">
    <w:name w:val="Znaki numeracji"/>
    <w:rsid w:val="0040448B"/>
  </w:style>
  <w:style w:type="paragraph" w:styleId="Tekstpodstawowy">
    <w:name w:val="Body Text"/>
    <w:basedOn w:val="Normalny"/>
    <w:rsid w:val="0040448B"/>
    <w:pPr>
      <w:spacing w:line="360" w:lineRule="auto"/>
      <w:jc w:val="both"/>
    </w:pPr>
  </w:style>
  <w:style w:type="paragraph" w:styleId="Lista">
    <w:name w:val="List"/>
    <w:basedOn w:val="Tekstpodstawowy"/>
    <w:rsid w:val="0040448B"/>
    <w:rPr>
      <w:rFonts w:cs="Tahoma"/>
    </w:rPr>
  </w:style>
  <w:style w:type="paragraph" w:customStyle="1" w:styleId="Podpis1">
    <w:name w:val="Podpis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rsid w:val="0040448B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rsid w:val="0040448B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rsid w:val="0040448B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rsid w:val="0040448B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rsid w:val="0040448B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Normalny"/>
    <w:rsid w:val="0040448B"/>
    <w:pPr>
      <w:tabs>
        <w:tab w:val="center" w:pos="4536"/>
        <w:tab w:val="right" w:pos="9072"/>
      </w:tabs>
    </w:pPr>
  </w:style>
  <w:style w:type="paragraph" w:styleId="Tytu">
    <w:name w:val="Title"/>
    <w:basedOn w:val="Normalny"/>
    <w:next w:val="Podtytu"/>
    <w:qFormat/>
    <w:rsid w:val="0040448B"/>
    <w:pPr>
      <w:spacing w:line="280" w:lineRule="exact"/>
      <w:ind w:left="-57" w:right="-57"/>
      <w:jc w:val="center"/>
    </w:pPr>
    <w:rPr>
      <w:b/>
      <w:sz w:val="28"/>
    </w:rPr>
  </w:style>
  <w:style w:type="paragraph" w:styleId="Podtytu">
    <w:name w:val="Subtitle"/>
    <w:basedOn w:val="WW-Nagwek111"/>
    <w:next w:val="Tekstpodstawowy"/>
    <w:qFormat/>
    <w:rsid w:val="0040448B"/>
    <w:pPr>
      <w:jc w:val="center"/>
    </w:pPr>
    <w:rPr>
      <w:i/>
      <w:iCs/>
    </w:rPr>
  </w:style>
  <w:style w:type="paragraph" w:styleId="Tekstpodstawowywcity">
    <w:name w:val="Body Text Indent"/>
    <w:basedOn w:val="Normalny"/>
    <w:rsid w:val="0040448B"/>
    <w:pPr>
      <w:ind w:firstLine="708"/>
      <w:jc w:val="both"/>
    </w:pPr>
  </w:style>
  <w:style w:type="paragraph" w:customStyle="1" w:styleId="WW-Tekstblokowy">
    <w:name w:val="WW-Tekst blokowy"/>
    <w:basedOn w:val="Normalny"/>
    <w:rsid w:val="0040448B"/>
    <w:pPr>
      <w:spacing w:line="260" w:lineRule="exact"/>
      <w:ind w:left="-57" w:right="-57"/>
      <w:jc w:val="both"/>
    </w:pPr>
    <w:rPr>
      <w:rFonts w:ascii="Courier New" w:hAnsi="Courier New"/>
      <w:sz w:val="20"/>
      <w:szCs w:val="20"/>
    </w:rPr>
  </w:style>
  <w:style w:type="paragraph" w:customStyle="1" w:styleId="Zawartoramki">
    <w:name w:val="Zawartość ramki"/>
    <w:basedOn w:val="Tekstpodstawowy"/>
    <w:rsid w:val="0040448B"/>
  </w:style>
  <w:style w:type="paragraph" w:customStyle="1" w:styleId="WW-Zawartoramki">
    <w:name w:val="WW-Zawartość ramki"/>
    <w:basedOn w:val="Tekstpodstawowy"/>
    <w:rsid w:val="0040448B"/>
  </w:style>
  <w:style w:type="paragraph" w:customStyle="1" w:styleId="WW-Zawartoramki1">
    <w:name w:val="WW-Zawartość ramki1"/>
    <w:basedOn w:val="Tekstpodstawowy"/>
    <w:rsid w:val="0040448B"/>
  </w:style>
  <w:style w:type="paragraph" w:customStyle="1" w:styleId="WW-Zawartoramki11">
    <w:name w:val="WW-Zawartość ramki11"/>
    <w:basedOn w:val="Tekstpodstawowy"/>
    <w:rsid w:val="0040448B"/>
  </w:style>
  <w:style w:type="paragraph" w:customStyle="1" w:styleId="WW-Zawartoramki111">
    <w:name w:val="WW-Zawartość ramki111"/>
    <w:basedOn w:val="Tekstpodstawowy"/>
    <w:rsid w:val="0040448B"/>
  </w:style>
  <w:style w:type="paragraph" w:styleId="Tekstpodstawowywcity2">
    <w:name w:val="Body Text Indent 2"/>
    <w:basedOn w:val="Normalny"/>
    <w:rsid w:val="00F379D7"/>
    <w:pPr>
      <w:spacing w:after="120" w:line="480" w:lineRule="auto"/>
      <w:ind w:left="283"/>
    </w:pPr>
  </w:style>
  <w:style w:type="paragraph" w:customStyle="1" w:styleId="WW-Tekstpodstawowywcity2">
    <w:name w:val="WW-Tekst podstawowy wcięty 2"/>
    <w:basedOn w:val="Normalny"/>
    <w:rsid w:val="000D4253"/>
    <w:pPr>
      <w:ind w:left="709" w:hanging="709"/>
      <w:jc w:val="both"/>
    </w:pPr>
    <w:rPr>
      <w:szCs w:val="20"/>
    </w:rPr>
  </w:style>
  <w:style w:type="paragraph" w:customStyle="1" w:styleId="WW-Tekstpodstawowywcity21">
    <w:name w:val="WW-Tekst podstawowy wcięty 21"/>
    <w:basedOn w:val="Normalny"/>
    <w:rsid w:val="009672E2"/>
    <w:pPr>
      <w:tabs>
        <w:tab w:val="left" w:pos="1100"/>
      </w:tabs>
      <w:ind w:left="1117" w:hanging="317"/>
      <w:jc w:val="both"/>
    </w:pPr>
  </w:style>
  <w:style w:type="paragraph" w:customStyle="1" w:styleId="Default">
    <w:name w:val="Default"/>
    <w:rsid w:val="00E933A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rsid w:val="00B37137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D149CF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4B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4B4E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1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3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463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PLK</Company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PKP</dc:creator>
  <cp:keywords/>
  <dc:description/>
  <cp:lastModifiedBy>Kozłowska Alina</cp:lastModifiedBy>
  <cp:revision>60</cp:revision>
  <cp:lastPrinted>2015-02-26T08:03:00Z</cp:lastPrinted>
  <dcterms:created xsi:type="dcterms:W3CDTF">2020-03-12T10:02:00Z</dcterms:created>
  <dcterms:modified xsi:type="dcterms:W3CDTF">2026-01-20T12:29:00Z</dcterms:modified>
</cp:coreProperties>
</file>